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3D69C" w14:textId="77777777" w:rsidR="006D4B53" w:rsidRDefault="006D4B53">
      <w:pPr>
        <w:jc w:val="center"/>
        <w:rPr>
          <w:b/>
          <w:sz w:val="28"/>
          <w:u w:val="single"/>
        </w:rPr>
      </w:pPr>
    </w:p>
    <w:p w14:paraId="233CCF74" w14:textId="77777777" w:rsidR="006D4B53" w:rsidRDefault="006D4B53">
      <w:pPr>
        <w:jc w:val="center"/>
        <w:rPr>
          <w:b/>
          <w:sz w:val="28"/>
          <w:u w:val="single"/>
        </w:rPr>
      </w:pPr>
    </w:p>
    <w:p w14:paraId="6EEF5221" w14:textId="77777777" w:rsidR="006D4B53" w:rsidRDefault="006D4B53">
      <w:pPr>
        <w:jc w:val="center"/>
        <w:rPr>
          <w:b/>
          <w:sz w:val="28"/>
          <w:u w:val="single"/>
        </w:rPr>
      </w:pPr>
    </w:p>
    <w:p w14:paraId="6E2EB6A5" w14:textId="77777777" w:rsidR="006D4B53" w:rsidRDefault="006D4B53">
      <w:pPr>
        <w:jc w:val="center"/>
        <w:rPr>
          <w:b/>
          <w:sz w:val="32"/>
          <w:u w:val="single"/>
        </w:rPr>
      </w:pPr>
    </w:p>
    <w:p w14:paraId="1121BF1F" w14:textId="77777777" w:rsidR="006D4B53" w:rsidRDefault="006D4B53">
      <w:pPr>
        <w:jc w:val="center"/>
        <w:rPr>
          <w:b/>
          <w:sz w:val="32"/>
          <w:u w:val="single"/>
        </w:rPr>
      </w:pPr>
    </w:p>
    <w:p w14:paraId="56ADC062" w14:textId="77777777" w:rsidR="006D4B53" w:rsidRDefault="006D4B53">
      <w:pPr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ACTE D’ENGAGEMENT</w:t>
      </w:r>
    </w:p>
    <w:p w14:paraId="62BA4B50" w14:textId="77777777" w:rsidR="006D4B53" w:rsidRDefault="006D4B53">
      <w:pPr>
        <w:jc w:val="center"/>
        <w:rPr>
          <w:b/>
          <w:sz w:val="28"/>
          <w:u w:val="single"/>
        </w:rPr>
      </w:pPr>
    </w:p>
    <w:p w14:paraId="1FE8227E" w14:textId="5DF5C01D" w:rsidR="006D4B53" w:rsidRDefault="000355AD">
      <w:pPr>
        <w:jc w:val="center"/>
        <w:rPr>
          <w:rStyle w:val="lev"/>
          <w:sz w:val="32"/>
          <w:szCs w:val="32"/>
        </w:rPr>
      </w:pPr>
      <w:r w:rsidRPr="001E3E98">
        <w:rPr>
          <w:rStyle w:val="lev"/>
          <w:sz w:val="28"/>
          <w:szCs w:val="28"/>
        </w:rPr>
        <w:t xml:space="preserve">Lot n° </w:t>
      </w:r>
      <w:r w:rsidR="0055407F">
        <w:rPr>
          <w:rStyle w:val="lev"/>
          <w:sz w:val="28"/>
          <w:szCs w:val="28"/>
        </w:rPr>
        <w:t>8</w:t>
      </w:r>
      <w:r w:rsidRPr="001E3E98">
        <w:rPr>
          <w:rStyle w:val="lev"/>
          <w:sz w:val="28"/>
          <w:szCs w:val="28"/>
        </w:rPr>
        <w:t xml:space="preserve"> : Assurance </w:t>
      </w:r>
      <w:r w:rsidR="0055407F">
        <w:rPr>
          <w:rStyle w:val="lev"/>
          <w:sz w:val="28"/>
          <w:szCs w:val="28"/>
        </w:rPr>
        <w:t>cyber risques</w:t>
      </w:r>
    </w:p>
    <w:p w14:paraId="277FFADD" w14:textId="77777777" w:rsidR="006D4B53" w:rsidRDefault="006D4B53">
      <w:pPr>
        <w:jc w:val="center"/>
        <w:rPr>
          <w:b/>
          <w:sz w:val="28"/>
          <w:szCs w:val="28"/>
          <w:u w:val="single"/>
        </w:rPr>
      </w:pPr>
    </w:p>
    <w:p w14:paraId="73C7C7E0" w14:textId="77777777" w:rsidR="006D4B53" w:rsidRDefault="006D4B53">
      <w:pPr>
        <w:jc w:val="center"/>
        <w:rPr>
          <w:b/>
          <w:sz w:val="32"/>
          <w:szCs w:val="32"/>
          <w:u w:val="single"/>
        </w:rPr>
      </w:pPr>
    </w:p>
    <w:p w14:paraId="524BC32D" w14:textId="77777777" w:rsidR="006D4B53" w:rsidRDefault="006D4B53">
      <w:pPr>
        <w:jc w:val="center"/>
        <w:rPr>
          <w:b/>
          <w:sz w:val="28"/>
          <w:szCs w:val="28"/>
          <w:u w:val="single"/>
        </w:rPr>
      </w:pPr>
    </w:p>
    <w:p w14:paraId="3F8B7747" w14:textId="77777777" w:rsidR="006D4B53" w:rsidRDefault="006D4B53">
      <w:pPr>
        <w:jc w:val="center"/>
        <w:rPr>
          <w:b/>
          <w:sz w:val="28"/>
          <w:u w:val="single"/>
        </w:rPr>
      </w:pPr>
    </w:p>
    <w:p w14:paraId="646BC824" w14:textId="77777777" w:rsidR="006D4B53" w:rsidRDefault="006D4B53">
      <w:pPr>
        <w:jc w:val="center"/>
        <w:rPr>
          <w:b/>
          <w:sz w:val="28"/>
        </w:rPr>
      </w:pPr>
    </w:p>
    <w:p w14:paraId="15E9F5C1" w14:textId="77777777" w:rsidR="006D4B53" w:rsidRDefault="006D4B53">
      <w:pPr>
        <w:jc w:val="center"/>
        <w:rPr>
          <w:b/>
          <w:sz w:val="40"/>
          <w:u w:val="single"/>
        </w:rPr>
      </w:pPr>
    </w:p>
    <w:p w14:paraId="4B85BD70" w14:textId="77777777" w:rsidR="006D4B53" w:rsidRDefault="006D4B53">
      <w:pPr>
        <w:jc w:val="center"/>
        <w:rPr>
          <w:b/>
          <w:sz w:val="28"/>
          <w:u w:val="single"/>
        </w:rPr>
      </w:pPr>
    </w:p>
    <w:p w14:paraId="64C140BC" w14:textId="77777777" w:rsidR="006D4B53" w:rsidRDefault="006D4B53">
      <w:pPr>
        <w:jc w:val="center"/>
        <w:rPr>
          <w:b/>
          <w:sz w:val="28"/>
          <w:u w:val="single"/>
        </w:rPr>
      </w:pPr>
    </w:p>
    <w:p w14:paraId="64DD5E56" w14:textId="77777777" w:rsidR="006D4B53" w:rsidRDefault="006D4B53">
      <w:pPr>
        <w:jc w:val="center"/>
        <w:rPr>
          <w:b/>
          <w:sz w:val="28"/>
        </w:rPr>
      </w:pPr>
    </w:p>
    <w:p w14:paraId="1B78F49E" w14:textId="77777777" w:rsidR="006D4B53" w:rsidRDefault="006D4B53">
      <w:pPr>
        <w:jc w:val="center"/>
        <w:rPr>
          <w:b/>
          <w:sz w:val="28"/>
        </w:rPr>
      </w:pPr>
    </w:p>
    <w:p w14:paraId="0A4D100B" w14:textId="77777777" w:rsidR="006D4B53" w:rsidRDefault="006D4B53">
      <w:pPr>
        <w:jc w:val="center"/>
        <w:rPr>
          <w:b/>
          <w:sz w:val="28"/>
          <w:u w:val="single"/>
        </w:rPr>
      </w:pPr>
    </w:p>
    <w:p w14:paraId="496D23C7" w14:textId="63BC6AF5" w:rsidR="006D4B53" w:rsidRDefault="00114EC4">
      <w:pPr>
        <w:jc w:val="center"/>
        <w:rPr>
          <w:b/>
          <w:sz w:val="32"/>
        </w:rPr>
      </w:pPr>
      <w:r>
        <w:rPr>
          <w:b/>
          <w:sz w:val="32"/>
          <w:u w:val="single"/>
        </w:rPr>
        <w:t xml:space="preserve">COMMUNE </w:t>
      </w:r>
      <w:r w:rsidR="007A0A28">
        <w:rPr>
          <w:b/>
          <w:sz w:val="32"/>
          <w:u w:val="single"/>
        </w:rPr>
        <w:t>DE TRANS EN PROVENCE</w:t>
      </w:r>
      <w:r w:rsidR="006D4B53">
        <w:rPr>
          <w:b/>
          <w:sz w:val="32"/>
        </w:rPr>
        <w:br/>
      </w:r>
    </w:p>
    <w:p w14:paraId="7B026274" w14:textId="77777777" w:rsidR="006D4B53" w:rsidRDefault="006D4B53">
      <w:pPr>
        <w:jc w:val="center"/>
        <w:rPr>
          <w:b/>
          <w:sz w:val="28"/>
        </w:rPr>
      </w:pPr>
    </w:p>
    <w:p w14:paraId="25880230" w14:textId="77777777" w:rsidR="006D4B53" w:rsidRDefault="006D4B53">
      <w:pPr>
        <w:jc w:val="center"/>
        <w:rPr>
          <w:b/>
          <w:sz w:val="28"/>
        </w:rPr>
      </w:pPr>
    </w:p>
    <w:p w14:paraId="6DC8C3A0" w14:textId="77777777" w:rsidR="006D4B53" w:rsidRDefault="006D4B53">
      <w:pPr>
        <w:jc w:val="center"/>
        <w:rPr>
          <w:b/>
          <w:sz w:val="28"/>
        </w:rPr>
      </w:pPr>
    </w:p>
    <w:p w14:paraId="4A05C94F" w14:textId="77777777" w:rsidR="006D4B53" w:rsidRDefault="006D4B53">
      <w:pPr>
        <w:jc w:val="center"/>
        <w:rPr>
          <w:b/>
          <w:sz w:val="28"/>
        </w:rPr>
      </w:pPr>
    </w:p>
    <w:p w14:paraId="5B08C306" w14:textId="59439D2C" w:rsidR="006D4B53" w:rsidRDefault="006D4B53">
      <w:pPr>
        <w:jc w:val="center"/>
        <w:rPr>
          <w:rStyle w:val="lev"/>
          <w:sz w:val="36"/>
          <w:szCs w:val="36"/>
        </w:rPr>
      </w:pPr>
      <w:r>
        <w:rPr>
          <w:rStyle w:val="lev"/>
          <w:sz w:val="36"/>
          <w:szCs w:val="36"/>
        </w:rPr>
        <w:t xml:space="preserve">Marché de service </w:t>
      </w:r>
      <w:r w:rsidR="000355AD">
        <w:rPr>
          <w:rStyle w:val="lev"/>
          <w:sz w:val="36"/>
          <w:szCs w:val="36"/>
        </w:rPr>
        <w:t xml:space="preserve">d’assurances </w:t>
      </w:r>
      <w:r>
        <w:rPr>
          <w:rStyle w:val="lev"/>
          <w:sz w:val="36"/>
          <w:szCs w:val="36"/>
        </w:rPr>
        <w:t xml:space="preserve">pour les </w:t>
      </w:r>
      <w:r w:rsidR="00114EC4">
        <w:rPr>
          <w:rStyle w:val="lev"/>
          <w:sz w:val="36"/>
          <w:szCs w:val="36"/>
        </w:rPr>
        <w:t xml:space="preserve">besoins de la commune </w:t>
      </w:r>
      <w:r w:rsidR="007A0A28">
        <w:rPr>
          <w:rStyle w:val="lev"/>
          <w:sz w:val="36"/>
          <w:szCs w:val="36"/>
        </w:rPr>
        <w:t>de TRANS EN PROVENCE</w:t>
      </w:r>
    </w:p>
    <w:p w14:paraId="7A2EA986" w14:textId="77777777" w:rsidR="006D4B53" w:rsidRDefault="006D4B53">
      <w:pPr>
        <w:jc w:val="center"/>
        <w:rPr>
          <w:b/>
          <w:sz w:val="28"/>
        </w:rPr>
      </w:pPr>
    </w:p>
    <w:p w14:paraId="6B2A6C8B" w14:textId="77777777" w:rsidR="006D4B53" w:rsidRDefault="006D4B53">
      <w:pPr>
        <w:jc w:val="center"/>
        <w:rPr>
          <w:b/>
          <w:sz w:val="28"/>
        </w:rPr>
      </w:pPr>
    </w:p>
    <w:p w14:paraId="5592FBDE" w14:textId="77777777" w:rsidR="006D4B53" w:rsidRDefault="006D4B53">
      <w:pPr>
        <w:jc w:val="center"/>
        <w:rPr>
          <w:b/>
          <w:sz w:val="28"/>
        </w:rPr>
      </w:pPr>
    </w:p>
    <w:p w14:paraId="02D558BB" w14:textId="77777777" w:rsidR="006D4B53" w:rsidRDefault="006D4B53">
      <w:pPr>
        <w:jc w:val="center"/>
        <w:rPr>
          <w:b/>
          <w:sz w:val="28"/>
        </w:rPr>
      </w:pPr>
    </w:p>
    <w:p w14:paraId="4DB9B2AF" w14:textId="77777777" w:rsidR="006D4B53" w:rsidRDefault="006D4B53">
      <w:pPr>
        <w:jc w:val="center"/>
        <w:rPr>
          <w:b/>
          <w:sz w:val="28"/>
        </w:rPr>
      </w:pPr>
    </w:p>
    <w:p w14:paraId="6808B89E" w14:textId="77777777" w:rsidR="006D4B53" w:rsidRDefault="006D4B53">
      <w:pPr>
        <w:jc w:val="center"/>
      </w:pPr>
    </w:p>
    <w:p w14:paraId="319F7C76" w14:textId="77777777" w:rsidR="006D4B53" w:rsidRDefault="006D4B53">
      <w:pPr>
        <w:jc w:val="center"/>
      </w:pPr>
    </w:p>
    <w:p w14:paraId="4E768665" w14:textId="77777777" w:rsidR="006D4B53" w:rsidRDefault="006D4B53">
      <w:pPr>
        <w:jc w:val="center"/>
      </w:pPr>
    </w:p>
    <w:p w14:paraId="340EAE21" w14:textId="77777777" w:rsidR="006D4B53" w:rsidRDefault="006D4B53">
      <w:pPr>
        <w:jc w:val="center"/>
      </w:pPr>
    </w:p>
    <w:p w14:paraId="323AEEDF" w14:textId="77777777" w:rsidR="006D4B53" w:rsidRDefault="006D4B53">
      <w:pPr>
        <w:jc w:val="center"/>
      </w:pPr>
    </w:p>
    <w:p w14:paraId="19EAB469" w14:textId="77777777" w:rsidR="006D4B53" w:rsidRDefault="006D4B53">
      <w:pPr>
        <w:jc w:val="center"/>
      </w:pPr>
    </w:p>
    <w:p w14:paraId="5C17D9FD" w14:textId="77777777" w:rsidR="006D4B53" w:rsidRDefault="006D4B53">
      <w:pPr>
        <w:jc w:val="center"/>
      </w:pPr>
    </w:p>
    <w:p w14:paraId="1A12A172" w14:textId="77777777" w:rsidR="006D4B53" w:rsidRDefault="006D4B53">
      <w:pPr>
        <w:jc w:val="both"/>
        <w:rPr>
          <w:color w:val="FF0000"/>
          <w:sz w:val="36"/>
        </w:rPr>
      </w:pPr>
    </w:p>
    <w:p w14:paraId="57C8406B" w14:textId="77777777" w:rsidR="006D4B53" w:rsidRDefault="006D4B53">
      <w:pPr>
        <w:jc w:val="center"/>
      </w:pPr>
    </w:p>
    <w:p w14:paraId="385C36F1" w14:textId="77777777" w:rsidR="006D4B53" w:rsidRDefault="006D4B53">
      <w:pPr>
        <w:jc w:val="center"/>
      </w:pPr>
    </w:p>
    <w:p w14:paraId="44B48EDF" w14:textId="77777777" w:rsidR="006D4B53" w:rsidRDefault="006D4B53">
      <w:pPr>
        <w:rPr>
          <w:rStyle w:val="lev"/>
          <w:sz w:val="28"/>
          <w:u w:val="single"/>
        </w:rPr>
      </w:pPr>
      <w:r>
        <w:rPr>
          <w:rStyle w:val="lev"/>
          <w:sz w:val="28"/>
          <w:u w:val="single"/>
        </w:rPr>
        <w:lastRenderedPageBreak/>
        <w:t>IDENTIFICATION DES PARTIES CONTRACTANTES</w:t>
      </w:r>
    </w:p>
    <w:p w14:paraId="5DD9DA40" w14:textId="77777777" w:rsidR="006D4B53" w:rsidRDefault="006D4B53"/>
    <w:p w14:paraId="0996AFE8" w14:textId="77777777" w:rsidR="006D4B53" w:rsidRDefault="006D4B53"/>
    <w:p w14:paraId="49A2F4CC" w14:textId="77777777" w:rsidR="00E53A16" w:rsidRDefault="00E53A16" w:rsidP="00E53A16">
      <w:pPr>
        <w:rPr>
          <w:rStyle w:val="lev"/>
          <w:b w:val="0"/>
          <w:sz w:val="28"/>
          <w:szCs w:val="28"/>
        </w:rPr>
      </w:pPr>
      <w:r>
        <w:rPr>
          <w:rStyle w:val="lev"/>
          <w:b w:val="0"/>
          <w:sz w:val="28"/>
          <w:szCs w:val="28"/>
          <w:u w:val="single"/>
        </w:rPr>
        <w:t xml:space="preserve">A- Identification de l’acheteur </w:t>
      </w:r>
      <w:r>
        <w:rPr>
          <w:rStyle w:val="lev"/>
          <w:b w:val="0"/>
          <w:sz w:val="28"/>
          <w:szCs w:val="28"/>
        </w:rPr>
        <w:t>:</w:t>
      </w:r>
    </w:p>
    <w:p w14:paraId="5DB4503C" w14:textId="77777777" w:rsidR="006D4B53" w:rsidRDefault="006D4B53"/>
    <w:p w14:paraId="635BF9BD" w14:textId="40A4E17E" w:rsidR="007A0A28" w:rsidRDefault="007A0A28" w:rsidP="007A0A28">
      <w:r>
        <w:t xml:space="preserve">Commune de </w:t>
      </w:r>
      <w:r w:rsidR="007020CF">
        <w:rPr>
          <w:rStyle w:val="lev"/>
          <w:b w:val="0"/>
        </w:rPr>
        <w:t>TRANS EN PROVENCE</w:t>
      </w:r>
    </w:p>
    <w:p w14:paraId="49DA4857" w14:textId="0CBC24FF" w:rsidR="007A0A28" w:rsidRDefault="001D686D" w:rsidP="007A0A28">
      <w:r>
        <w:t>Mairie</w:t>
      </w:r>
    </w:p>
    <w:p w14:paraId="56161855" w14:textId="77777777" w:rsidR="007A0A28" w:rsidRDefault="007A0A28" w:rsidP="007A0A28">
      <w:r>
        <w:t xml:space="preserve">25 avenue de la gare </w:t>
      </w:r>
    </w:p>
    <w:p w14:paraId="28B04FD8" w14:textId="77777777" w:rsidR="007A0A28" w:rsidRDefault="007A0A28" w:rsidP="007A0A28">
      <w:r>
        <w:t xml:space="preserve">83 720 TRANS EN PROVENCE </w:t>
      </w:r>
    </w:p>
    <w:p w14:paraId="45DAFFE7" w14:textId="77777777" w:rsidR="006D4B53" w:rsidRDefault="006D4B53"/>
    <w:p w14:paraId="11AD063E" w14:textId="77777777" w:rsidR="00E53A16" w:rsidRDefault="00E53A16" w:rsidP="00E53A16">
      <w:pPr>
        <w:numPr>
          <w:ilvl w:val="0"/>
          <w:numId w:val="1"/>
        </w:numPr>
        <w:rPr>
          <w:rStyle w:val="lev"/>
          <w:b w:val="0"/>
        </w:rPr>
      </w:pPr>
      <w:r>
        <w:rPr>
          <w:rStyle w:val="lev"/>
          <w:b w:val="0"/>
          <w:u w:val="single"/>
        </w:rPr>
        <w:t xml:space="preserve">Signataire du marché </w:t>
      </w:r>
      <w:r>
        <w:rPr>
          <w:rStyle w:val="lev"/>
          <w:b w:val="0"/>
        </w:rPr>
        <w:t>:</w:t>
      </w:r>
    </w:p>
    <w:p w14:paraId="516F3D51" w14:textId="77777777" w:rsidR="006D4B53" w:rsidRDefault="006D4B53">
      <w:pPr>
        <w:pStyle w:val="Titre2"/>
        <w:rPr>
          <w:sz w:val="24"/>
        </w:rPr>
      </w:pPr>
    </w:p>
    <w:p w14:paraId="3390345A" w14:textId="3BC867B4" w:rsidR="006D4B53" w:rsidRPr="00114EC4" w:rsidRDefault="00114EC4">
      <w:r w:rsidRPr="0027352A">
        <w:t xml:space="preserve">Monsieur le Maire </w:t>
      </w:r>
      <w:r w:rsidR="007A0A28" w:rsidRPr="0027352A">
        <w:t>de TRANS EN PROVENCE</w:t>
      </w:r>
    </w:p>
    <w:p w14:paraId="3E353810" w14:textId="77777777" w:rsidR="006D4B53" w:rsidRPr="00114EC4" w:rsidRDefault="006D4B53"/>
    <w:p w14:paraId="1AB48FB6" w14:textId="77777777" w:rsidR="006D4B53" w:rsidRPr="0027352A" w:rsidRDefault="006D4B53">
      <w:pPr>
        <w:rPr>
          <w:u w:val="single"/>
        </w:rPr>
      </w:pPr>
    </w:p>
    <w:p w14:paraId="1BFA010D" w14:textId="77777777" w:rsidR="006D4B53" w:rsidRPr="0027352A" w:rsidRDefault="006D4B53">
      <w:r w:rsidRPr="0027352A">
        <w:rPr>
          <w:u w:val="single"/>
        </w:rPr>
        <w:t>Objet de la consultation</w:t>
      </w:r>
      <w:r w:rsidRPr="0027352A">
        <w:t> :</w:t>
      </w:r>
    </w:p>
    <w:p w14:paraId="61071195" w14:textId="77777777" w:rsidR="006D4B53" w:rsidRPr="0027352A" w:rsidRDefault="006D4B53"/>
    <w:p w14:paraId="673A745E" w14:textId="1E5D3974" w:rsidR="006D4B53" w:rsidRDefault="006D4B53">
      <w:pPr>
        <w:rPr>
          <w:rStyle w:val="lev"/>
          <w:b w:val="0"/>
        </w:rPr>
      </w:pPr>
      <w:r>
        <w:rPr>
          <w:rStyle w:val="lev"/>
          <w:b w:val="0"/>
        </w:rPr>
        <w:t xml:space="preserve">Marché de service </w:t>
      </w:r>
      <w:r w:rsidR="00A14961">
        <w:rPr>
          <w:rStyle w:val="lev"/>
          <w:b w:val="0"/>
        </w:rPr>
        <w:t xml:space="preserve">d’assurances </w:t>
      </w:r>
      <w:r>
        <w:rPr>
          <w:rStyle w:val="lev"/>
          <w:b w:val="0"/>
        </w:rPr>
        <w:t xml:space="preserve">pour les </w:t>
      </w:r>
      <w:r w:rsidR="00114EC4">
        <w:rPr>
          <w:rStyle w:val="lev"/>
          <w:b w:val="0"/>
        </w:rPr>
        <w:t xml:space="preserve">besoins de la commune </w:t>
      </w:r>
      <w:r w:rsidR="007A0A28">
        <w:rPr>
          <w:rStyle w:val="lev"/>
          <w:b w:val="0"/>
        </w:rPr>
        <w:t>de TRANS EN PROVENCE</w:t>
      </w:r>
    </w:p>
    <w:p w14:paraId="488F21ED" w14:textId="77777777" w:rsidR="006D4B53" w:rsidRPr="00114EC4" w:rsidRDefault="006D4B53"/>
    <w:p w14:paraId="36154A87" w14:textId="77777777" w:rsidR="006D4B53" w:rsidRPr="0027352A" w:rsidRDefault="006D4B53">
      <w:pPr>
        <w:rPr>
          <w:u w:val="single"/>
        </w:rPr>
      </w:pPr>
    </w:p>
    <w:p w14:paraId="4F916AC6" w14:textId="77777777" w:rsidR="00D939D1" w:rsidRDefault="00D939D1" w:rsidP="00D939D1">
      <w:pPr>
        <w:rPr>
          <w:noProof/>
        </w:rPr>
      </w:pPr>
      <w:r>
        <w:rPr>
          <w:noProof/>
          <w:u w:val="single"/>
        </w:rPr>
        <w:t>Mode de passation</w:t>
      </w:r>
      <w:r>
        <w:rPr>
          <w:noProof/>
        </w:rPr>
        <w:t> :</w:t>
      </w:r>
    </w:p>
    <w:p w14:paraId="18BA06DF" w14:textId="77777777" w:rsidR="00D939D1" w:rsidRDefault="00D939D1" w:rsidP="00D939D1">
      <w:pPr>
        <w:rPr>
          <w:rFonts w:ascii="DaxCondensed-Light" w:hAnsi="DaxCondensed-Light"/>
          <w:noProof/>
        </w:rPr>
      </w:pPr>
    </w:p>
    <w:p w14:paraId="2F9E2208" w14:textId="7CADD8A1" w:rsidR="00563710" w:rsidRPr="00D939D1" w:rsidRDefault="00D939D1" w:rsidP="00563710">
      <w:pPr>
        <w:jc w:val="both"/>
        <w:rPr>
          <w:rFonts w:ascii="DaxCondensed-Light" w:hAnsi="DaxCondensed-Light"/>
        </w:rPr>
      </w:pPr>
      <w:r w:rsidRPr="003647E1">
        <w:rPr>
          <w:rStyle w:val="lev"/>
          <w:b w:val="0"/>
        </w:rPr>
        <w:t>Le présent marché est passé sous la forme d’une procédure d’appel d’offre ouvert</w:t>
      </w:r>
      <w:r w:rsidRPr="001621B0">
        <w:rPr>
          <w:rStyle w:val="lev"/>
          <w:b w:val="0"/>
        </w:rPr>
        <w:t>, conformément aux dispositions de l’article L 2124-1 et L2124-2 et R 2124-2 1° et R 2161-2 à R 2161-5 du code de la commande publique.</w:t>
      </w:r>
    </w:p>
    <w:p w14:paraId="09C1DED4" w14:textId="77777777" w:rsidR="006D4B53" w:rsidRPr="000355AD" w:rsidRDefault="006D4B53"/>
    <w:p w14:paraId="6D8E28AE" w14:textId="77777777" w:rsidR="006D4B53" w:rsidRDefault="006D4B53">
      <w:pPr>
        <w:rPr>
          <w:u w:val="single"/>
        </w:rPr>
      </w:pPr>
    </w:p>
    <w:p w14:paraId="01BB87DC" w14:textId="77777777" w:rsidR="006D4B53" w:rsidRDefault="006D4B53">
      <w:r>
        <w:rPr>
          <w:u w:val="single"/>
        </w:rPr>
        <w:t>Comptable public assignataire des paiements</w:t>
      </w:r>
      <w:r>
        <w:t> :</w:t>
      </w:r>
    </w:p>
    <w:p w14:paraId="1257C516" w14:textId="77777777" w:rsidR="006D4B53" w:rsidRPr="0027352A" w:rsidRDefault="006D4B53"/>
    <w:p w14:paraId="4C309F61" w14:textId="5AC0FD1C" w:rsidR="006D4B53" w:rsidRDefault="006D4B53">
      <w:pPr>
        <w:rPr>
          <w:rStyle w:val="lev"/>
          <w:b w:val="0"/>
        </w:rPr>
      </w:pPr>
      <w:r>
        <w:rPr>
          <w:rStyle w:val="lev"/>
          <w:b w:val="0"/>
        </w:rPr>
        <w:t>Monsieur l</w:t>
      </w:r>
      <w:r w:rsidR="00114EC4">
        <w:rPr>
          <w:rStyle w:val="lev"/>
          <w:b w:val="0"/>
        </w:rPr>
        <w:t>e trésorie</w:t>
      </w:r>
      <w:r w:rsidR="00237C87">
        <w:rPr>
          <w:rStyle w:val="lev"/>
          <w:b w:val="0"/>
        </w:rPr>
        <w:t xml:space="preserve">r principal </w:t>
      </w:r>
      <w:r w:rsidR="007020CF">
        <w:rPr>
          <w:rStyle w:val="lev"/>
          <w:b w:val="0"/>
        </w:rPr>
        <w:t>de TRANS EN PROVENCE</w:t>
      </w:r>
    </w:p>
    <w:p w14:paraId="005F3A89" w14:textId="77777777" w:rsidR="006D4B53" w:rsidRDefault="006D4B53"/>
    <w:p w14:paraId="60555BA1" w14:textId="77777777" w:rsidR="006D4B53" w:rsidRDefault="006D4B53"/>
    <w:p w14:paraId="5BBA19BE" w14:textId="77777777" w:rsidR="00D939D1" w:rsidRPr="00AF1F12" w:rsidRDefault="00D939D1" w:rsidP="00D939D1">
      <w:pPr>
        <w:rPr>
          <w:rStyle w:val="lev"/>
          <w:b w:val="0"/>
        </w:rPr>
      </w:pPr>
      <w:r>
        <w:rPr>
          <w:rStyle w:val="lev"/>
          <w:b w:val="0"/>
          <w:u w:val="single"/>
        </w:rPr>
        <w:t>Personne habilitée à donner les renseignements relatifs aux nantissements et cessions de créances</w:t>
      </w:r>
      <w:r w:rsidRPr="00AF1F12">
        <w:rPr>
          <w:rStyle w:val="lev"/>
          <w:b w:val="0"/>
        </w:rPr>
        <w:t> :</w:t>
      </w:r>
    </w:p>
    <w:p w14:paraId="04A62FBC" w14:textId="77777777" w:rsidR="006D4B53" w:rsidRDefault="006D4B53"/>
    <w:p w14:paraId="768203EE" w14:textId="78EE7365" w:rsidR="00114EC4" w:rsidRPr="00114EC4" w:rsidRDefault="006D4B53" w:rsidP="00114EC4">
      <w:r>
        <w:rPr>
          <w:rStyle w:val="lev"/>
          <w:b w:val="0"/>
        </w:rPr>
        <w:t xml:space="preserve">Monsieur le Maire </w:t>
      </w:r>
      <w:r w:rsidR="007020CF" w:rsidRPr="0027352A">
        <w:t>de TRANS EN PROVENCE</w:t>
      </w:r>
    </w:p>
    <w:p w14:paraId="74DDA9FC" w14:textId="77777777" w:rsidR="006D4B53" w:rsidRDefault="006D4B53">
      <w:pPr>
        <w:rPr>
          <w:rStyle w:val="lev"/>
          <w:b w:val="0"/>
        </w:rPr>
      </w:pPr>
    </w:p>
    <w:p w14:paraId="76CF115E" w14:textId="77777777" w:rsidR="006D4B53" w:rsidRDefault="006D4B53"/>
    <w:p w14:paraId="00DA47DA" w14:textId="77777777" w:rsidR="006D4B53" w:rsidRDefault="006D4B53"/>
    <w:p w14:paraId="51031DAF" w14:textId="77777777" w:rsidR="006D4B53" w:rsidRDefault="006D4B53"/>
    <w:p w14:paraId="7F9691D9" w14:textId="77777777" w:rsidR="006D4B53" w:rsidRDefault="006D4B53"/>
    <w:p w14:paraId="4E661DE1" w14:textId="77777777" w:rsidR="00FF2D8B" w:rsidRDefault="00FF2D8B"/>
    <w:p w14:paraId="3E9517E1" w14:textId="77777777" w:rsidR="00FF2D8B" w:rsidRDefault="00FF2D8B"/>
    <w:p w14:paraId="78C1F617" w14:textId="77777777" w:rsidR="000355AD" w:rsidRDefault="000355AD"/>
    <w:p w14:paraId="440ACB03" w14:textId="77777777" w:rsidR="000355AD" w:rsidRDefault="000355AD"/>
    <w:p w14:paraId="6D1B1944" w14:textId="77777777" w:rsidR="000355AD" w:rsidRDefault="000355AD"/>
    <w:p w14:paraId="43A5241D" w14:textId="77777777" w:rsidR="000355AD" w:rsidRDefault="000355AD"/>
    <w:p w14:paraId="31674148" w14:textId="77777777" w:rsidR="00FF2D8B" w:rsidRDefault="00FF2D8B"/>
    <w:p w14:paraId="61402B57" w14:textId="77777777" w:rsidR="00FF2D8B" w:rsidRDefault="00FF2D8B"/>
    <w:p w14:paraId="75CB8DAE" w14:textId="77777777" w:rsidR="00FF2D8B" w:rsidRDefault="00FF2D8B"/>
    <w:p w14:paraId="1D074DB1" w14:textId="77777777" w:rsidR="006D4B53" w:rsidRDefault="006D4B53"/>
    <w:p w14:paraId="3C3C2DFB" w14:textId="77777777" w:rsidR="006D4B53" w:rsidRDefault="006D4B53"/>
    <w:p w14:paraId="6BBCD63D" w14:textId="2822462B" w:rsidR="006D4B53" w:rsidRDefault="00001D81" w:rsidP="00001D81">
      <w:pPr>
        <w:ind w:left="705"/>
        <w:rPr>
          <w:rStyle w:val="lev"/>
          <w:b w:val="0"/>
          <w:sz w:val="28"/>
        </w:rPr>
      </w:pPr>
      <w:r>
        <w:rPr>
          <w:rStyle w:val="lev"/>
          <w:b w:val="0"/>
          <w:sz w:val="28"/>
          <w:u w:val="single"/>
        </w:rPr>
        <w:t>B</w:t>
      </w:r>
      <w:r w:rsidR="00846FCF">
        <w:rPr>
          <w:rStyle w:val="lev"/>
          <w:b w:val="0"/>
          <w:sz w:val="28"/>
          <w:u w:val="single"/>
        </w:rPr>
        <w:t>-</w:t>
      </w:r>
      <w:r>
        <w:rPr>
          <w:rStyle w:val="lev"/>
          <w:b w:val="0"/>
          <w:sz w:val="28"/>
          <w:u w:val="single"/>
        </w:rPr>
        <w:t>_</w:t>
      </w:r>
      <w:r w:rsidR="006D4B53">
        <w:rPr>
          <w:rStyle w:val="lev"/>
          <w:b w:val="0"/>
          <w:sz w:val="28"/>
          <w:u w:val="single"/>
        </w:rPr>
        <w:t>Engagement du candidat</w:t>
      </w:r>
      <w:r w:rsidR="006D4B53">
        <w:rPr>
          <w:rStyle w:val="lev"/>
          <w:b w:val="0"/>
          <w:sz w:val="28"/>
        </w:rPr>
        <w:t> :</w:t>
      </w:r>
    </w:p>
    <w:p w14:paraId="4673DD1E" w14:textId="77777777" w:rsidR="006D4B53" w:rsidRDefault="006D4B53"/>
    <w:p w14:paraId="65F6A495" w14:textId="77777777" w:rsidR="006D4B53" w:rsidRDefault="006D4B53"/>
    <w:p w14:paraId="4214DC6B" w14:textId="77777777" w:rsidR="006D4B53" w:rsidRDefault="006D4B53">
      <w:pPr>
        <w:rPr>
          <w:rStyle w:val="lev"/>
          <w:b w:val="0"/>
          <w:sz w:val="28"/>
        </w:rPr>
      </w:pPr>
      <w:r>
        <w:rPr>
          <w:rStyle w:val="lev"/>
          <w:b w:val="0"/>
          <w:sz w:val="28"/>
        </w:rPr>
        <w:t xml:space="preserve">B-1- </w:t>
      </w:r>
      <w:r>
        <w:rPr>
          <w:rStyle w:val="lev"/>
          <w:b w:val="0"/>
          <w:sz w:val="28"/>
          <w:u w:val="single"/>
        </w:rPr>
        <w:t>Engagement du candidat, si le candidat se présente seul</w:t>
      </w:r>
      <w:r>
        <w:rPr>
          <w:rStyle w:val="lev"/>
          <w:b w:val="0"/>
          <w:sz w:val="28"/>
        </w:rPr>
        <w:t> :</w:t>
      </w:r>
    </w:p>
    <w:p w14:paraId="3558CB1D" w14:textId="77777777" w:rsidR="006D4B53" w:rsidRDefault="006D4B53"/>
    <w:p w14:paraId="2A74F400" w14:textId="77777777" w:rsidR="006D4B53" w:rsidRDefault="006D4B53"/>
    <w:p w14:paraId="63C15D05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Style w:val="lev"/>
          <w:b w:val="0"/>
        </w:rPr>
      </w:pPr>
      <w:r>
        <w:rPr>
          <w:rStyle w:val="lev"/>
          <w:b w:val="0"/>
          <w:u w:val="single"/>
        </w:rPr>
        <w:t>Nom, prénom et qualité du signataire</w:t>
      </w:r>
      <w:r>
        <w:rPr>
          <w:rStyle w:val="lev"/>
          <w:b w:val="0"/>
        </w:rPr>
        <w:t> :</w:t>
      </w:r>
    </w:p>
    <w:p w14:paraId="0C1A6B6D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6C97E992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1AE86FFE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621D10C1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10189FC5" w14:textId="77777777" w:rsidR="006D4B53" w:rsidRDefault="006D4B53"/>
    <w:p w14:paraId="1BB61260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Style w:val="lev"/>
          <w:b w:val="0"/>
        </w:rPr>
      </w:pPr>
      <w:r>
        <w:rPr>
          <w:rStyle w:val="lev"/>
          <w:b w:val="0"/>
          <w:u w:val="single"/>
        </w:rPr>
        <w:t>Adresse professionnelle, téléphone, fax, courriel</w:t>
      </w:r>
      <w:r>
        <w:rPr>
          <w:rStyle w:val="lev"/>
          <w:b w:val="0"/>
        </w:rPr>
        <w:t> :</w:t>
      </w:r>
    </w:p>
    <w:p w14:paraId="32EB9D21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13F7D3EE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258A1C3E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3E6A34A4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0B724150" w14:textId="77777777" w:rsidR="006D4B53" w:rsidRDefault="006D4B53"/>
    <w:p w14:paraId="39404359" w14:textId="77777777" w:rsidR="006D4B53" w:rsidRDefault="006D4B53">
      <w:pPr>
        <w:ind w:left="360"/>
        <w:rPr>
          <w:rStyle w:val="lev"/>
          <w:b w:val="0"/>
        </w:rPr>
      </w:pPr>
      <w:r>
        <w:rPr>
          <w:rStyle w:val="lev"/>
          <w:b w:val="0"/>
        </w:rPr>
        <w:t>□    Agissant pour mon propre compte ;</w:t>
      </w:r>
    </w:p>
    <w:p w14:paraId="71648A64" w14:textId="77777777" w:rsidR="006D4B53" w:rsidRDefault="006D4B53"/>
    <w:p w14:paraId="391E0F19" w14:textId="77777777" w:rsidR="006D4B53" w:rsidRDefault="006D4B53"/>
    <w:p w14:paraId="5135F3CB" w14:textId="77777777" w:rsidR="006D4B53" w:rsidRDefault="006D4B53"/>
    <w:p w14:paraId="1DD6980D" w14:textId="77777777" w:rsidR="006D4B53" w:rsidRDefault="006D4B53">
      <w:pPr>
        <w:ind w:left="360"/>
        <w:rPr>
          <w:rStyle w:val="lev"/>
          <w:b w:val="0"/>
        </w:rPr>
      </w:pPr>
      <w:r>
        <w:rPr>
          <w:rStyle w:val="lev"/>
          <w:b w:val="0"/>
        </w:rPr>
        <w:t>□    Agissant pour le compte de la société :</w:t>
      </w:r>
    </w:p>
    <w:p w14:paraId="4C93F460" w14:textId="77777777" w:rsidR="006D4B53" w:rsidRDefault="006D4B53">
      <w:pPr>
        <w:ind w:left="360"/>
      </w:pPr>
    </w:p>
    <w:p w14:paraId="6312F5EB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  <w:t>Nom et adresse de la société :</w:t>
      </w:r>
    </w:p>
    <w:p w14:paraId="6971198D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</w:pPr>
    </w:p>
    <w:p w14:paraId="32EE269E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</w:r>
    </w:p>
    <w:p w14:paraId="754C408E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</w:pPr>
    </w:p>
    <w:p w14:paraId="09557A88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  <w:t>Forme juridique :</w:t>
      </w:r>
    </w:p>
    <w:p w14:paraId="2F4A5919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  <w:t>Code APE :</w:t>
      </w:r>
    </w:p>
    <w:p w14:paraId="5248D592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  <w:t>N° d’identité de l’établissement (SIRET) :</w:t>
      </w:r>
    </w:p>
    <w:p w14:paraId="4F361270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  <w:t>N° d’inscription (SIREN) :</w:t>
      </w:r>
    </w:p>
    <w:p w14:paraId="686E28B4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 xml:space="preserve">      RCS ou registre des métiers :</w:t>
      </w:r>
    </w:p>
    <w:p w14:paraId="651C6F4F" w14:textId="77777777" w:rsidR="006D4B53" w:rsidRDefault="006D4B53"/>
    <w:p w14:paraId="0EE71573" w14:textId="77777777" w:rsidR="006D4B53" w:rsidRDefault="006D4B53"/>
    <w:p w14:paraId="4D5D28CB" w14:textId="77777777" w:rsidR="00563710" w:rsidRDefault="00563710" w:rsidP="00563710">
      <w:pPr>
        <w:rPr>
          <w:rStyle w:val="lev"/>
          <w:b w:val="0"/>
        </w:rPr>
      </w:pPr>
      <w:r>
        <w:rPr>
          <w:rStyle w:val="lev"/>
          <w:b w:val="0"/>
        </w:rPr>
        <w:t>Après avoir pris connaissance des pièces constitutives du marché,</w:t>
      </w:r>
    </w:p>
    <w:p w14:paraId="09F2DD79" w14:textId="77777777" w:rsidR="00563710" w:rsidRDefault="00563710" w:rsidP="00563710">
      <w:pPr>
        <w:rPr>
          <w:rStyle w:val="lev"/>
          <w:b w:val="0"/>
        </w:rPr>
      </w:pPr>
    </w:p>
    <w:p w14:paraId="452729BF" w14:textId="77777777" w:rsidR="00563710" w:rsidRPr="00DB706B" w:rsidRDefault="00563710" w:rsidP="00563710">
      <w:pPr>
        <w:rPr>
          <w:rStyle w:val="lev"/>
          <w:b w:val="0"/>
          <w:bCs w:val="0"/>
        </w:rPr>
      </w:pPr>
      <w:r w:rsidRPr="00DB706B">
        <w:rPr>
          <w:rStyle w:val="lev"/>
          <w:b w:val="0"/>
          <w:bCs w:val="0"/>
        </w:rPr>
        <w:t>Le candidat au marché reconnaît, par la signature de l’acte d’engagement, avoir pris connaissance de toutes les pièces constituant le dossier de consultation et les accepter dans leur intégralité.</w:t>
      </w:r>
    </w:p>
    <w:p w14:paraId="0A796679" w14:textId="77777777" w:rsidR="00563710" w:rsidRDefault="00563710" w:rsidP="00563710">
      <w:pPr>
        <w:rPr>
          <w:rStyle w:val="lev"/>
          <w:b w:val="0"/>
        </w:rPr>
      </w:pPr>
    </w:p>
    <w:p w14:paraId="6E5CDA84" w14:textId="77777777" w:rsidR="00563710" w:rsidRDefault="00563710" w:rsidP="00563710">
      <w:pPr>
        <w:rPr>
          <w:rFonts w:ascii="DaxCondensed-Light" w:hAnsi="DaxCondensed-Light"/>
          <w:noProof/>
        </w:rPr>
      </w:pPr>
      <w:r>
        <w:rPr>
          <w:rStyle w:val="lev"/>
          <w:b w:val="0"/>
        </w:rPr>
        <w:t xml:space="preserve">Je m’engage sur la base de mon offre, conformément aux clauses et conditions des documents visés ci-dessus, à exécuter la mission de prestation de Service </w:t>
      </w:r>
      <w:r>
        <w:rPr>
          <w:rFonts w:ascii="DaxCondensed-Light" w:hAnsi="DaxCondensed-Light"/>
          <w:noProof/>
        </w:rPr>
        <w:t>d’assurances, aux conditions ci-après, qui constituent l’offre.</w:t>
      </w:r>
    </w:p>
    <w:p w14:paraId="0A53E5A4" w14:textId="77777777" w:rsidR="006D4B53" w:rsidRPr="0027352A" w:rsidRDefault="006D4B53"/>
    <w:p w14:paraId="4F9D7E59" w14:textId="77777777" w:rsidR="006D4B53" w:rsidRPr="0027352A" w:rsidRDefault="006D4B53"/>
    <w:p w14:paraId="2FB2FC96" w14:textId="77777777" w:rsidR="00563710" w:rsidRPr="0027352A" w:rsidRDefault="00563710"/>
    <w:p w14:paraId="6804F7E4" w14:textId="77777777" w:rsidR="006D4B53" w:rsidRPr="0027352A" w:rsidRDefault="006D4B53"/>
    <w:p w14:paraId="21A6E4AF" w14:textId="77777777" w:rsidR="006D4B53" w:rsidRDefault="006D4B53"/>
    <w:p w14:paraId="1A9FD4E9" w14:textId="77777777" w:rsidR="006D4B53" w:rsidRDefault="006D4B53">
      <w:pPr>
        <w:rPr>
          <w:rStyle w:val="lev"/>
          <w:b w:val="0"/>
          <w:sz w:val="28"/>
          <w:szCs w:val="28"/>
        </w:rPr>
      </w:pPr>
      <w:r w:rsidRPr="0027352A">
        <w:rPr>
          <w:sz w:val="28"/>
          <w:szCs w:val="28"/>
        </w:rPr>
        <w:t xml:space="preserve">B-2- </w:t>
      </w:r>
      <w:r>
        <w:rPr>
          <w:rStyle w:val="lev"/>
          <w:b w:val="0"/>
          <w:sz w:val="28"/>
          <w:szCs w:val="28"/>
          <w:u w:val="single"/>
        </w:rPr>
        <w:t>Engagement du candidat, si le candidat est un groupement</w:t>
      </w:r>
      <w:r>
        <w:rPr>
          <w:rStyle w:val="lev"/>
          <w:b w:val="0"/>
          <w:sz w:val="28"/>
          <w:szCs w:val="28"/>
        </w:rPr>
        <w:t> :</w:t>
      </w:r>
    </w:p>
    <w:p w14:paraId="00B79F21" w14:textId="77777777" w:rsidR="006D4B53" w:rsidRDefault="006D4B53"/>
    <w:p w14:paraId="1F60561C" w14:textId="77777777" w:rsidR="006D4B53" w:rsidRDefault="006D4B53">
      <w:pPr>
        <w:rPr>
          <w:rStyle w:val="lev"/>
          <w:b w:val="0"/>
          <w:sz w:val="28"/>
          <w:szCs w:val="28"/>
        </w:rPr>
      </w:pPr>
      <w:r>
        <w:rPr>
          <w:rStyle w:val="lev"/>
          <w:b w:val="0"/>
          <w:sz w:val="28"/>
          <w:szCs w:val="28"/>
        </w:rPr>
        <w:t xml:space="preserve">B-2-1 </w:t>
      </w:r>
      <w:r>
        <w:rPr>
          <w:rStyle w:val="lev"/>
          <w:b w:val="0"/>
          <w:sz w:val="28"/>
          <w:szCs w:val="28"/>
          <w:u w:val="single"/>
        </w:rPr>
        <w:t>Le mandataire est habilité à signer la lettre de candidature et l’offre du groupement</w:t>
      </w:r>
      <w:r>
        <w:rPr>
          <w:rStyle w:val="lev"/>
          <w:b w:val="0"/>
          <w:sz w:val="28"/>
          <w:szCs w:val="28"/>
        </w:rPr>
        <w:t> :</w:t>
      </w:r>
    </w:p>
    <w:p w14:paraId="4DD42E96" w14:textId="77777777" w:rsidR="006D4B53" w:rsidRDefault="006D4B53"/>
    <w:p w14:paraId="600C2198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Style w:val="lev"/>
          <w:b w:val="0"/>
        </w:rPr>
      </w:pPr>
      <w:r>
        <w:rPr>
          <w:rStyle w:val="lev"/>
          <w:b w:val="0"/>
          <w:u w:val="single"/>
        </w:rPr>
        <w:t>Nom, prénom et qualité du signataire</w:t>
      </w:r>
      <w:r>
        <w:rPr>
          <w:rStyle w:val="lev"/>
          <w:b w:val="0"/>
        </w:rPr>
        <w:t> :</w:t>
      </w:r>
    </w:p>
    <w:p w14:paraId="4C71B85B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41BA69BA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2776E947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17E00111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0795AC77" w14:textId="77777777" w:rsidR="006D4B53" w:rsidRDefault="006D4B53"/>
    <w:p w14:paraId="1406090E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Style w:val="lev"/>
          <w:b w:val="0"/>
        </w:rPr>
      </w:pPr>
      <w:r>
        <w:rPr>
          <w:rStyle w:val="lev"/>
          <w:b w:val="0"/>
          <w:u w:val="single"/>
        </w:rPr>
        <w:t>Adresse professionnelle, téléphone, fax, courriel</w:t>
      </w:r>
      <w:r>
        <w:rPr>
          <w:rStyle w:val="lev"/>
          <w:b w:val="0"/>
        </w:rPr>
        <w:t> :</w:t>
      </w:r>
    </w:p>
    <w:p w14:paraId="46961DED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0806DDA6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0A71E6E6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4EB3C4DE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61946525" w14:textId="77777777" w:rsidR="006D4B53" w:rsidRDefault="006D4B53"/>
    <w:p w14:paraId="14F916E2" w14:textId="77777777" w:rsidR="006D4B53" w:rsidRDefault="006D4B53">
      <w:pPr>
        <w:ind w:left="360"/>
        <w:rPr>
          <w:rStyle w:val="lev"/>
          <w:b w:val="0"/>
        </w:rPr>
      </w:pPr>
      <w:r>
        <w:rPr>
          <w:rStyle w:val="lev"/>
          <w:b w:val="0"/>
        </w:rPr>
        <w:t>□    Agissant pour mon propre compte ;</w:t>
      </w:r>
    </w:p>
    <w:p w14:paraId="32EF98CB" w14:textId="77777777" w:rsidR="006D4B53" w:rsidRDefault="006D4B53"/>
    <w:p w14:paraId="302D6CA1" w14:textId="77777777" w:rsidR="006D4B53" w:rsidRDefault="006D4B53"/>
    <w:p w14:paraId="59AD326E" w14:textId="77777777" w:rsidR="006D4B53" w:rsidRDefault="006D4B53">
      <w:pPr>
        <w:ind w:left="360"/>
        <w:rPr>
          <w:rStyle w:val="lev"/>
          <w:b w:val="0"/>
        </w:rPr>
      </w:pPr>
      <w:r>
        <w:rPr>
          <w:rStyle w:val="lev"/>
          <w:b w:val="0"/>
        </w:rPr>
        <w:t>□    Agissant pour le compte de la société :</w:t>
      </w:r>
    </w:p>
    <w:p w14:paraId="64748CE9" w14:textId="77777777" w:rsidR="006D4B53" w:rsidRDefault="006D4B53">
      <w:pPr>
        <w:ind w:left="360"/>
      </w:pPr>
    </w:p>
    <w:p w14:paraId="664EB683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  <w:t>Nom et adresse de la société :</w:t>
      </w:r>
    </w:p>
    <w:p w14:paraId="74BCA0B2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</w:pPr>
    </w:p>
    <w:p w14:paraId="036DB618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</w:r>
    </w:p>
    <w:p w14:paraId="22EF59B6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</w:pPr>
    </w:p>
    <w:p w14:paraId="53516E49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  <w:t>Forme juridique :</w:t>
      </w:r>
    </w:p>
    <w:p w14:paraId="7600D82F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  <w:t>Code APE :</w:t>
      </w:r>
    </w:p>
    <w:p w14:paraId="197271F9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  <w:t>N° d’identité de l’établissement (SIRET) :</w:t>
      </w:r>
    </w:p>
    <w:p w14:paraId="568B0A57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  <w:t>N° d’inscription (SIREN) :</w:t>
      </w:r>
    </w:p>
    <w:p w14:paraId="2F187DE1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 xml:space="preserve">      RCS ou registre des métiers :</w:t>
      </w:r>
    </w:p>
    <w:p w14:paraId="59A1E526" w14:textId="77777777" w:rsidR="006D4B53" w:rsidRDefault="006D4B53"/>
    <w:p w14:paraId="32E0B66D" w14:textId="77777777" w:rsidR="006D4B53" w:rsidRDefault="006D4B53"/>
    <w:p w14:paraId="71C34258" w14:textId="77777777" w:rsidR="006D4B53" w:rsidRDefault="006D4B53">
      <w:pPr>
        <w:ind w:left="360"/>
        <w:rPr>
          <w:rStyle w:val="lev"/>
          <w:b w:val="0"/>
        </w:rPr>
      </w:pPr>
      <w:r>
        <w:rPr>
          <w:rStyle w:val="lev"/>
          <w:b w:val="0"/>
        </w:rPr>
        <w:t>□    Agissant en tant que mandataire du groupement conjoint</w:t>
      </w:r>
    </w:p>
    <w:p w14:paraId="6AD5267F" w14:textId="77777777" w:rsidR="006D4B53" w:rsidRDefault="006D4B53"/>
    <w:p w14:paraId="0E32D225" w14:textId="77777777" w:rsidR="006D4B53" w:rsidRDefault="006D4B53"/>
    <w:p w14:paraId="4EB4A098" w14:textId="0305685F" w:rsidR="006D4B53" w:rsidRDefault="006D4B53">
      <w:pPr>
        <w:rPr>
          <w:rStyle w:val="lev"/>
          <w:b w:val="0"/>
        </w:rPr>
      </w:pPr>
      <w:r>
        <w:rPr>
          <w:rStyle w:val="lev"/>
          <w:b w:val="0"/>
        </w:rPr>
        <w:t>Pour l’ensemble des prestataires qui ont signé la lettre de candidature du      /      / 20</w:t>
      </w:r>
      <w:r w:rsidR="00D939D1">
        <w:rPr>
          <w:rStyle w:val="lev"/>
          <w:b w:val="0"/>
        </w:rPr>
        <w:t>2</w:t>
      </w:r>
      <w:r w:rsidR="0027352A">
        <w:rPr>
          <w:rStyle w:val="lev"/>
          <w:b w:val="0"/>
        </w:rPr>
        <w:t>5</w:t>
      </w:r>
      <w:r>
        <w:rPr>
          <w:rStyle w:val="lev"/>
          <w:b w:val="0"/>
        </w:rPr>
        <w:t>.</w:t>
      </w:r>
    </w:p>
    <w:p w14:paraId="0281C82E" w14:textId="77777777" w:rsidR="006D4B53" w:rsidRDefault="006D4B53"/>
    <w:p w14:paraId="4653E2AE" w14:textId="77777777" w:rsidR="00563710" w:rsidRDefault="00563710" w:rsidP="00563710">
      <w:pPr>
        <w:rPr>
          <w:rStyle w:val="lev"/>
          <w:b w:val="0"/>
        </w:rPr>
      </w:pPr>
      <w:r>
        <w:rPr>
          <w:rStyle w:val="lev"/>
          <w:b w:val="0"/>
        </w:rPr>
        <w:t>Après avoir pris connaissance des pièces constitutives du marché,</w:t>
      </w:r>
    </w:p>
    <w:p w14:paraId="1B2C0CE6" w14:textId="77777777" w:rsidR="00563710" w:rsidRDefault="00563710" w:rsidP="00563710">
      <w:pPr>
        <w:rPr>
          <w:rStyle w:val="lev"/>
          <w:b w:val="0"/>
        </w:rPr>
      </w:pPr>
    </w:p>
    <w:p w14:paraId="03F78550" w14:textId="77777777" w:rsidR="00563710" w:rsidRPr="00DB706B" w:rsidRDefault="00563710" w:rsidP="00563710">
      <w:pPr>
        <w:rPr>
          <w:rStyle w:val="lev"/>
          <w:b w:val="0"/>
          <w:bCs w:val="0"/>
        </w:rPr>
      </w:pPr>
      <w:r w:rsidRPr="00DB706B">
        <w:rPr>
          <w:rStyle w:val="lev"/>
          <w:b w:val="0"/>
          <w:bCs w:val="0"/>
        </w:rPr>
        <w:t>Le candidat au marché reconnaît, par la signature de l’acte d’engagement, avoir pris connaissance de toutes les pièces constituant le dossier de consultation et les accepter dans leur intégralité.</w:t>
      </w:r>
    </w:p>
    <w:p w14:paraId="49C1F28D" w14:textId="77777777" w:rsidR="00563710" w:rsidRDefault="00563710" w:rsidP="00563710">
      <w:pPr>
        <w:rPr>
          <w:rStyle w:val="lev"/>
          <w:b w:val="0"/>
        </w:rPr>
      </w:pPr>
    </w:p>
    <w:p w14:paraId="3082F6AC" w14:textId="77777777" w:rsidR="00563710" w:rsidRDefault="00563710" w:rsidP="00563710">
      <w:pPr>
        <w:rPr>
          <w:bCs/>
        </w:rPr>
      </w:pPr>
      <w:r>
        <w:rPr>
          <w:rStyle w:val="lev"/>
          <w:b w:val="0"/>
        </w:rPr>
        <w:t xml:space="preserve">J’engage le groupement dont je suis mandataire, conformément aux clauses et conditions des documents visés ci-dessus, à exécuter la mission de prestation de Service </w:t>
      </w:r>
      <w:r>
        <w:rPr>
          <w:rFonts w:ascii="DaxCondensed-Light" w:hAnsi="DaxCondensed-Light"/>
          <w:noProof/>
        </w:rPr>
        <w:t>d’assurances, aux conditions ci-après, qui constituent l’offre du groupement.</w:t>
      </w:r>
    </w:p>
    <w:p w14:paraId="1CD88470" w14:textId="01CE0742" w:rsidR="006D4B53" w:rsidRPr="0027352A" w:rsidRDefault="006D4B53"/>
    <w:p w14:paraId="395D8FA2" w14:textId="77777777" w:rsidR="006D4B53" w:rsidRPr="0027352A" w:rsidRDefault="006D4B53"/>
    <w:p w14:paraId="555C169D" w14:textId="77777777" w:rsidR="006D4B53" w:rsidRPr="0027352A" w:rsidRDefault="006D4B53"/>
    <w:p w14:paraId="48DC59EE" w14:textId="77777777" w:rsidR="006D4B53" w:rsidRPr="0027352A" w:rsidRDefault="006D4B53"/>
    <w:p w14:paraId="4872D195" w14:textId="77777777" w:rsidR="006D4B53" w:rsidRDefault="006D4B53">
      <w:pPr>
        <w:rPr>
          <w:rStyle w:val="lev"/>
          <w:b w:val="0"/>
          <w:sz w:val="28"/>
          <w:szCs w:val="28"/>
        </w:rPr>
      </w:pPr>
      <w:r>
        <w:rPr>
          <w:rStyle w:val="lev"/>
          <w:b w:val="0"/>
          <w:sz w:val="28"/>
          <w:szCs w:val="28"/>
        </w:rPr>
        <w:t xml:space="preserve">B-2-2- </w:t>
      </w:r>
      <w:r>
        <w:rPr>
          <w:rStyle w:val="lev"/>
          <w:b w:val="0"/>
          <w:sz w:val="28"/>
          <w:szCs w:val="28"/>
          <w:u w:val="single"/>
        </w:rPr>
        <w:t>L’ensemble des membres du groupement signe la lettre de candidature et l’offre du groupement</w:t>
      </w:r>
      <w:r>
        <w:rPr>
          <w:rStyle w:val="lev"/>
          <w:b w:val="0"/>
          <w:sz w:val="28"/>
          <w:szCs w:val="28"/>
        </w:rPr>
        <w:t>.</w:t>
      </w:r>
    </w:p>
    <w:p w14:paraId="77DF1DF6" w14:textId="77777777" w:rsidR="006D4B53" w:rsidRDefault="006D4B53"/>
    <w:p w14:paraId="458D6898" w14:textId="77777777" w:rsidR="006D4B53" w:rsidRDefault="006D4B53">
      <w:pPr>
        <w:rPr>
          <w:rStyle w:val="lev"/>
          <w:b w:val="0"/>
        </w:rPr>
      </w:pPr>
      <w:r>
        <w:rPr>
          <w:rStyle w:val="lev"/>
          <w:b w:val="0"/>
          <w:u w:val="single"/>
        </w:rPr>
        <w:t>Cotraitant 1</w:t>
      </w:r>
      <w:r>
        <w:rPr>
          <w:rStyle w:val="lev"/>
          <w:b w:val="0"/>
        </w:rPr>
        <w:t> :</w:t>
      </w:r>
    </w:p>
    <w:p w14:paraId="5CF25D5E" w14:textId="77777777" w:rsidR="006D4B53" w:rsidRDefault="006D4B53"/>
    <w:p w14:paraId="58F4CA4B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Style w:val="lev"/>
          <w:b w:val="0"/>
        </w:rPr>
      </w:pPr>
      <w:r>
        <w:rPr>
          <w:rStyle w:val="lev"/>
          <w:b w:val="0"/>
          <w:u w:val="single"/>
        </w:rPr>
        <w:t>Nom, prénom et qualité du signataire</w:t>
      </w:r>
      <w:r>
        <w:rPr>
          <w:rStyle w:val="lev"/>
          <w:b w:val="0"/>
        </w:rPr>
        <w:t> :</w:t>
      </w:r>
    </w:p>
    <w:p w14:paraId="420195B5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51D92143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11DDDF62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07CF767E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3D01629E" w14:textId="77777777" w:rsidR="006D4B53" w:rsidRDefault="006D4B53"/>
    <w:p w14:paraId="79310CA1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Style w:val="lev"/>
          <w:b w:val="0"/>
        </w:rPr>
      </w:pPr>
      <w:r>
        <w:rPr>
          <w:rStyle w:val="lev"/>
          <w:b w:val="0"/>
          <w:u w:val="single"/>
        </w:rPr>
        <w:t>Adresse professionnelle, téléphone, fax, courriel</w:t>
      </w:r>
      <w:r>
        <w:rPr>
          <w:rStyle w:val="lev"/>
          <w:b w:val="0"/>
        </w:rPr>
        <w:t> :</w:t>
      </w:r>
    </w:p>
    <w:p w14:paraId="69BE7665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4AD0EEE9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4C6A41E7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236F0BEB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7628F768" w14:textId="77777777" w:rsidR="006D4B53" w:rsidRDefault="006D4B53"/>
    <w:p w14:paraId="1CA84419" w14:textId="77777777" w:rsidR="006D4B53" w:rsidRDefault="006D4B53">
      <w:pPr>
        <w:ind w:left="360"/>
        <w:rPr>
          <w:rStyle w:val="lev"/>
          <w:b w:val="0"/>
        </w:rPr>
      </w:pPr>
      <w:r>
        <w:rPr>
          <w:rStyle w:val="lev"/>
          <w:b w:val="0"/>
        </w:rPr>
        <w:t>□    Agissant pour mon propre compte ;</w:t>
      </w:r>
    </w:p>
    <w:p w14:paraId="7E493B89" w14:textId="77777777" w:rsidR="006D4B53" w:rsidRDefault="006D4B53"/>
    <w:p w14:paraId="5A7DE969" w14:textId="77777777" w:rsidR="006D4B53" w:rsidRDefault="006D4B53"/>
    <w:p w14:paraId="2B7037B0" w14:textId="77777777" w:rsidR="006D4B53" w:rsidRDefault="006D4B53"/>
    <w:p w14:paraId="0B152CEA" w14:textId="77777777" w:rsidR="006D4B53" w:rsidRDefault="006D4B53">
      <w:pPr>
        <w:ind w:left="360"/>
        <w:rPr>
          <w:rStyle w:val="lev"/>
          <w:b w:val="0"/>
        </w:rPr>
      </w:pPr>
      <w:r>
        <w:rPr>
          <w:rStyle w:val="lev"/>
          <w:b w:val="0"/>
        </w:rPr>
        <w:t>□    Agissant pour le compte de la société :</w:t>
      </w:r>
    </w:p>
    <w:p w14:paraId="4668B58B" w14:textId="77777777" w:rsidR="006D4B53" w:rsidRDefault="006D4B53">
      <w:pPr>
        <w:ind w:left="360"/>
      </w:pPr>
    </w:p>
    <w:p w14:paraId="3A09799A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  <w:t>Nom et adresse de la société :</w:t>
      </w:r>
    </w:p>
    <w:p w14:paraId="188AD633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</w:pPr>
    </w:p>
    <w:p w14:paraId="2148206C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</w:r>
    </w:p>
    <w:p w14:paraId="6710840F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</w:pPr>
    </w:p>
    <w:p w14:paraId="7FA70F75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  <w:t>Forme juridique :</w:t>
      </w:r>
    </w:p>
    <w:p w14:paraId="4708FDCE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  <w:t>Code APE :</w:t>
      </w:r>
    </w:p>
    <w:p w14:paraId="3EFD9CE1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  <w:t>N° d’identité de l’établissement (SIRET) :</w:t>
      </w:r>
    </w:p>
    <w:p w14:paraId="227843CC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  <w:t>N° d’inscription (SIREN) :</w:t>
      </w:r>
    </w:p>
    <w:p w14:paraId="7ACDBDB3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 xml:space="preserve">      RCS ou registre des métiers :</w:t>
      </w:r>
    </w:p>
    <w:p w14:paraId="41F37F01" w14:textId="77777777" w:rsidR="006D4B53" w:rsidRDefault="006D4B53"/>
    <w:p w14:paraId="355C1052" w14:textId="77777777" w:rsidR="006D4B53" w:rsidRDefault="006D4B53"/>
    <w:p w14:paraId="27EAF428" w14:textId="77777777" w:rsidR="006D4B53" w:rsidRDefault="006D4B53"/>
    <w:p w14:paraId="19EDA106" w14:textId="77777777" w:rsidR="00001D81" w:rsidRDefault="00001D81" w:rsidP="00001D81">
      <w:pPr>
        <w:rPr>
          <w:rStyle w:val="lev"/>
          <w:b w:val="0"/>
        </w:rPr>
      </w:pPr>
      <w:r>
        <w:rPr>
          <w:rStyle w:val="lev"/>
          <w:b w:val="0"/>
        </w:rPr>
        <w:t>Après avoir pris connaissance des pièces constitutives du marché,</w:t>
      </w:r>
    </w:p>
    <w:p w14:paraId="4C471ED2" w14:textId="77777777" w:rsidR="00001D81" w:rsidRDefault="00001D81" w:rsidP="00001D81">
      <w:pPr>
        <w:rPr>
          <w:rStyle w:val="lev"/>
          <w:b w:val="0"/>
        </w:rPr>
      </w:pPr>
    </w:p>
    <w:p w14:paraId="5F764E9B" w14:textId="77777777" w:rsidR="00001D81" w:rsidRPr="00DB706B" w:rsidRDefault="00001D81" w:rsidP="00001D81">
      <w:pPr>
        <w:rPr>
          <w:rStyle w:val="lev"/>
          <w:b w:val="0"/>
          <w:bCs w:val="0"/>
        </w:rPr>
      </w:pPr>
      <w:r w:rsidRPr="00DB706B">
        <w:rPr>
          <w:rStyle w:val="lev"/>
          <w:b w:val="0"/>
          <w:bCs w:val="0"/>
        </w:rPr>
        <w:t>Le candidat au marché reconnaît, par la signature de l’acte d’engagement, avoir pris connaissance de toutes les pièces constituant le dossier de consultation et les accepter dans leur intégralité.</w:t>
      </w:r>
    </w:p>
    <w:p w14:paraId="58B274DC" w14:textId="77777777" w:rsidR="00001D81" w:rsidRDefault="00001D81" w:rsidP="00001D81">
      <w:pPr>
        <w:rPr>
          <w:rStyle w:val="lev"/>
          <w:b w:val="0"/>
        </w:rPr>
      </w:pPr>
    </w:p>
    <w:p w14:paraId="513A12FB" w14:textId="77777777" w:rsidR="00001D81" w:rsidRDefault="00001D81" w:rsidP="00001D81">
      <w:pPr>
        <w:rPr>
          <w:rFonts w:ascii="DaxCondensed-Light" w:hAnsi="DaxCondensed-Light"/>
          <w:noProof/>
        </w:rPr>
      </w:pPr>
      <w:r>
        <w:rPr>
          <w:rStyle w:val="lev"/>
          <w:b w:val="0"/>
        </w:rPr>
        <w:t xml:space="preserve">Je m’engage, conformément aux clauses et conditions des documents visés ci-dessus, à exécuter la mission de prestation de Service </w:t>
      </w:r>
      <w:r>
        <w:rPr>
          <w:rFonts w:ascii="DaxCondensed-Light" w:hAnsi="DaxCondensed-Light"/>
          <w:noProof/>
        </w:rPr>
        <w:t>d’assurances, aux conditions ci-après, qui constituent l’offre du groupement.</w:t>
      </w:r>
    </w:p>
    <w:p w14:paraId="3BF71913" w14:textId="77777777" w:rsidR="00001D81" w:rsidRDefault="00001D81" w:rsidP="00001D81">
      <w:pPr>
        <w:rPr>
          <w:rFonts w:ascii="DaxCondensed-Light" w:hAnsi="DaxCondensed-Light"/>
          <w:noProof/>
        </w:rPr>
      </w:pPr>
    </w:p>
    <w:p w14:paraId="356024C4" w14:textId="77777777" w:rsidR="00D939D1" w:rsidRPr="0027352A" w:rsidRDefault="00D939D1"/>
    <w:p w14:paraId="7905FD8A" w14:textId="77777777" w:rsidR="00D939D1" w:rsidRPr="0027352A" w:rsidRDefault="00D939D1"/>
    <w:p w14:paraId="49BD4F28" w14:textId="446F330B" w:rsidR="006D4B53" w:rsidRDefault="006D4B53">
      <w:pPr>
        <w:rPr>
          <w:rStyle w:val="lev"/>
          <w:b w:val="0"/>
          <w:sz w:val="28"/>
          <w:szCs w:val="28"/>
        </w:rPr>
      </w:pPr>
      <w:r>
        <w:rPr>
          <w:rStyle w:val="lev"/>
          <w:b w:val="0"/>
          <w:sz w:val="28"/>
          <w:szCs w:val="28"/>
          <w:u w:val="single"/>
        </w:rPr>
        <w:t>Cotraitant 2</w:t>
      </w:r>
      <w:r>
        <w:rPr>
          <w:rStyle w:val="lev"/>
          <w:b w:val="0"/>
          <w:sz w:val="28"/>
          <w:szCs w:val="28"/>
        </w:rPr>
        <w:t> :</w:t>
      </w:r>
    </w:p>
    <w:p w14:paraId="7E929A81" w14:textId="77777777" w:rsidR="006D4B53" w:rsidRDefault="006D4B53"/>
    <w:p w14:paraId="593E330F" w14:textId="77777777" w:rsidR="006D4B53" w:rsidRDefault="006D4B53"/>
    <w:p w14:paraId="4239AB61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Style w:val="lev"/>
          <w:b w:val="0"/>
        </w:rPr>
      </w:pPr>
      <w:r>
        <w:rPr>
          <w:rStyle w:val="lev"/>
          <w:b w:val="0"/>
          <w:u w:val="single"/>
        </w:rPr>
        <w:t>Nom, prénom et qualité du signataire</w:t>
      </w:r>
      <w:r>
        <w:rPr>
          <w:rStyle w:val="lev"/>
          <w:b w:val="0"/>
        </w:rPr>
        <w:t> :</w:t>
      </w:r>
    </w:p>
    <w:p w14:paraId="3970756A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2A5540CC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23A38B0F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541A73B9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15D65FAB" w14:textId="77777777" w:rsidR="006D4B53" w:rsidRDefault="006D4B53"/>
    <w:p w14:paraId="5C20E655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Style w:val="lev"/>
          <w:b w:val="0"/>
        </w:rPr>
      </w:pPr>
      <w:r>
        <w:rPr>
          <w:rStyle w:val="lev"/>
          <w:b w:val="0"/>
          <w:u w:val="single"/>
        </w:rPr>
        <w:t>Adresse professionnelle, téléphone, fax, courriel</w:t>
      </w:r>
      <w:r>
        <w:rPr>
          <w:rStyle w:val="lev"/>
          <w:b w:val="0"/>
        </w:rPr>
        <w:t> :</w:t>
      </w:r>
    </w:p>
    <w:p w14:paraId="75312218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78F5DD0A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0B2DBF3F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750E9C0A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4C8528C3" w14:textId="77777777" w:rsidR="006D4B53" w:rsidRDefault="006D4B53"/>
    <w:p w14:paraId="2B79A7DE" w14:textId="77777777" w:rsidR="006D4B53" w:rsidRDefault="006D4B53">
      <w:pPr>
        <w:ind w:left="360"/>
        <w:rPr>
          <w:rStyle w:val="lev"/>
          <w:b w:val="0"/>
        </w:rPr>
      </w:pPr>
      <w:r>
        <w:rPr>
          <w:rStyle w:val="lev"/>
          <w:b w:val="0"/>
        </w:rPr>
        <w:t>□    Agissant pour mon propre compte ;</w:t>
      </w:r>
    </w:p>
    <w:p w14:paraId="7529C01E" w14:textId="77777777" w:rsidR="006D4B53" w:rsidRDefault="006D4B53"/>
    <w:p w14:paraId="5DBC423F" w14:textId="77777777" w:rsidR="006D4B53" w:rsidRDefault="006D4B53"/>
    <w:p w14:paraId="1A4654C3" w14:textId="77777777" w:rsidR="006D4B53" w:rsidRDefault="006D4B53"/>
    <w:p w14:paraId="172E8992" w14:textId="77777777" w:rsidR="006D4B53" w:rsidRDefault="006D4B53">
      <w:pPr>
        <w:ind w:left="360"/>
        <w:rPr>
          <w:rStyle w:val="lev"/>
          <w:b w:val="0"/>
        </w:rPr>
      </w:pPr>
      <w:r>
        <w:rPr>
          <w:rStyle w:val="lev"/>
          <w:b w:val="0"/>
        </w:rPr>
        <w:t>□    Agissant pour le compte de la société :</w:t>
      </w:r>
    </w:p>
    <w:p w14:paraId="6F605983" w14:textId="77777777" w:rsidR="006D4B53" w:rsidRDefault="006D4B53">
      <w:pPr>
        <w:ind w:left="360"/>
      </w:pPr>
    </w:p>
    <w:p w14:paraId="5E56EEA0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  <w:t>Nom et adresse de la société :</w:t>
      </w:r>
    </w:p>
    <w:p w14:paraId="480D49AA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</w:pPr>
    </w:p>
    <w:p w14:paraId="40CFDAEB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</w:r>
    </w:p>
    <w:p w14:paraId="010E5340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</w:pPr>
    </w:p>
    <w:p w14:paraId="1D9C649E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  <w:t>Forme juridique :</w:t>
      </w:r>
    </w:p>
    <w:p w14:paraId="13CCB4E1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  <w:t>Code APE :</w:t>
      </w:r>
    </w:p>
    <w:p w14:paraId="2F43D28D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  <w:t>N° d’identité de l’établissement (SIRET) :</w:t>
      </w:r>
    </w:p>
    <w:p w14:paraId="57F12CE5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ab/>
        <w:t>N° d’inscription (SIREN) :</w:t>
      </w:r>
    </w:p>
    <w:p w14:paraId="5A544231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Style w:val="lev"/>
          <w:b w:val="0"/>
        </w:rPr>
      </w:pPr>
      <w:r>
        <w:rPr>
          <w:rStyle w:val="lev"/>
          <w:b w:val="0"/>
        </w:rPr>
        <w:t xml:space="preserve">      RCS ou registre des métiers :</w:t>
      </w:r>
    </w:p>
    <w:p w14:paraId="6D7C30A8" w14:textId="77777777" w:rsidR="006D4B53" w:rsidRDefault="006D4B53"/>
    <w:p w14:paraId="50639B96" w14:textId="77777777" w:rsidR="006D4B53" w:rsidRDefault="006D4B53"/>
    <w:p w14:paraId="18549B64" w14:textId="77777777" w:rsidR="006D4B53" w:rsidRDefault="006D4B53"/>
    <w:p w14:paraId="357275AC" w14:textId="77777777" w:rsidR="00001D81" w:rsidRDefault="00001D81" w:rsidP="00001D81">
      <w:pPr>
        <w:rPr>
          <w:rStyle w:val="lev"/>
          <w:b w:val="0"/>
        </w:rPr>
      </w:pPr>
      <w:r>
        <w:rPr>
          <w:rStyle w:val="lev"/>
          <w:b w:val="0"/>
        </w:rPr>
        <w:t>Après avoir pris connaissance des pièces constitutives du marché,</w:t>
      </w:r>
    </w:p>
    <w:p w14:paraId="03190C1F" w14:textId="77777777" w:rsidR="00001D81" w:rsidRDefault="00001D81" w:rsidP="00001D81">
      <w:pPr>
        <w:rPr>
          <w:rStyle w:val="lev"/>
          <w:b w:val="0"/>
        </w:rPr>
      </w:pPr>
    </w:p>
    <w:p w14:paraId="72F2C36C" w14:textId="77777777" w:rsidR="00001D81" w:rsidRPr="00DB706B" w:rsidRDefault="00001D81" w:rsidP="00001D81">
      <w:pPr>
        <w:rPr>
          <w:rStyle w:val="lev"/>
          <w:b w:val="0"/>
          <w:bCs w:val="0"/>
        </w:rPr>
      </w:pPr>
      <w:r w:rsidRPr="00DB706B">
        <w:rPr>
          <w:rStyle w:val="lev"/>
          <w:b w:val="0"/>
          <w:bCs w:val="0"/>
        </w:rPr>
        <w:t>Le candidat au marché reconnaît, par la signature de l’acte d’engagement, avoir pris connaissance de toutes les pièces constituant le dossier de consultation et les accepter dans leur intégralité.</w:t>
      </w:r>
    </w:p>
    <w:p w14:paraId="663FEEFC" w14:textId="77777777" w:rsidR="00001D81" w:rsidRDefault="00001D81" w:rsidP="00001D81">
      <w:pPr>
        <w:rPr>
          <w:rStyle w:val="lev"/>
          <w:b w:val="0"/>
        </w:rPr>
      </w:pPr>
    </w:p>
    <w:p w14:paraId="3DC027EB" w14:textId="77777777" w:rsidR="00001D81" w:rsidRDefault="00001D81" w:rsidP="00001D81">
      <w:pPr>
        <w:rPr>
          <w:rFonts w:ascii="DaxCondensed-Light" w:hAnsi="DaxCondensed-Light"/>
          <w:noProof/>
        </w:rPr>
      </w:pPr>
      <w:r>
        <w:rPr>
          <w:rStyle w:val="lev"/>
          <w:b w:val="0"/>
        </w:rPr>
        <w:t xml:space="preserve">Je m’engage, conformément aux clauses et conditions des documents visés ci-dessus, à exécuter la mission de prestation de Service </w:t>
      </w:r>
      <w:r>
        <w:rPr>
          <w:rFonts w:ascii="DaxCondensed-Light" w:hAnsi="DaxCondensed-Light"/>
          <w:noProof/>
        </w:rPr>
        <w:t>d’assurances, aux conditions ci-après, qui constituent l’offre du groupement.</w:t>
      </w:r>
    </w:p>
    <w:p w14:paraId="5972C472" w14:textId="77777777" w:rsidR="006D4B53" w:rsidRPr="0027352A" w:rsidRDefault="006D4B53"/>
    <w:p w14:paraId="22E7238E" w14:textId="77777777" w:rsidR="006D4B53" w:rsidRDefault="006D4B53"/>
    <w:p w14:paraId="184BC5C5" w14:textId="75DCA173" w:rsidR="006D4B53" w:rsidRDefault="006D4B53"/>
    <w:p w14:paraId="2C2A9E9B" w14:textId="7A137473" w:rsidR="00D939D1" w:rsidRDefault="00D939D1"/>
    <w:p w14:paraId="2DEEDF79" w14:textId="77777777" w:rsidR="006D4B53" w:rsidRDefault="006D4B53"/>
    <w:p w14:paraId="3FFFF4AE" w14:textId="3546BC21" w:rsidR="006D4B53" w:rsidRDefault="00001D81" w:rsidP="00001D81">
      <w:pPr>
        <w:ind w:left="705"/>
        <w:rPr>
          <w:rStyle w:val="lev"/>
          <w:b w:val="0"/>
          <w:sz w:val="28"/>
        </w:rPr>
      </w:pPr>
      <w:r>
        <w:rPr>
          <w:rStyle w:val="lev"/>
          <w:b w:val="0"/>
          <w:sz w:val="28"/>
          <w:u w:val="single"/>
        </w:rPr>
        <w:lastRenderedPageBreak/>
        <w:t>C</w:t>
      </w:r>
      <w:r w:rsidR="00AF4423">
        <w:rPr>
          <w:rStyle w:val="lev"/>
          <w:b w:val="0"/>
          <w:sz w:val="28"/>
          <w:u w:val="single"/>
        </w:rPr>
        <w:t>-</w:t>
      </w:r>
      <w:r>
        <w:rPr>
          <w:rStyle w:val="lev"/>
          <w:b w:val="0"/>
          <w:sz w:val="28"/>
          <w:u w:val="single"/>
        </w:rPr>
        <w:t>_</w:t>
      </w:r>
      <w:r w:rsidR="006D4B53">
        <w:rPr>
          <w:rStyle w:val="lev"/>
          <w:b w:val="0"/>
          <w:sz w:val="28"/>
          <w:u w:val="single"/>
        </w:rPr>
        <w:t>Offre</w:t>
      </w:r>
      <w:r w:rsidR="006D4B53">
        <w:rPr>
          <w:rStyle w:val="lev"/>
          <w:b w:val="0"/>
          <w:sz w:val="28"/>
        </w:rPr>
        <w:t xml:space="preserve"> :</w:t>
      </w:r>
    </w:p>
    <w:p w14:paraId="595A9B3D" w14:textId="77777777" w:rsidR="006D4B53" w:rsidRDefault="006D4B53"/>
    <w:p w14:paraId="04025FCF" w14:textId="77777777" w:rsidR="006D4B53" w:rsidRDefault="006D4B53">
      <w:pPr>
        <w:rPr>
          <w:rStyle w:val="lev"/>
          <w:b w:val="0"/>
        </w:rPr>
      </w:pPr>
      <w:r>
        <w:rPr>
          <w:rStyle w:val="lev"/>
          <w:b w:val="0"/>
          <w:u w:val="single"/>
        </w:rPr>
        <w:t>Cette offre exprimée en euros porte sur</w:t>
      </w:r>
      <w:r>
        <w:rPr>
          <w:rStyle w:val="lev"/>
          <w:b w:val="0"/>
        </w:rPr>
        <w:t> :</w:t>
      </w:r>
    </w:p>
    <w:p w14:paraId="6A224A35" w14:textId="77777777" w:rsidR="006D4B53" w:rsidRDefault="006D4B53"/>
    <w:p w14:paraId="4085D46E" w14:textId="14146A9F" w:rsidR="000355AD" w:rsidRPr="00F76429" w:rsidRDefault="000355AD" w:rsidP="000355AD">
      <w:pPr>
        <w:rPr>
          <w:rStyle w:val="lev"/>
        </w:rPr>
      </w:pPr>
      <w:r w:rsidRPr="00F76429">
        <w:rPr>
          <w:rStyle w:val="lev"/>
        </w:rPr>
        <w:t xml:space="preserve">Lot n° </w:t>
      </w:r>
      <w:r w:rsidR="0055407F">
        <w:rPr>
          <w:rStyle w:val="lev"/>
        </w:rPr>
        <w:t>8</w:t>
      </w:r>
      <w:r w:rsidRPr="00F76429">
        <w:rPr>
          <w:rStyle w:val="lev"/>
        </w:rPr>
        <w:t xml:space="preserve"> : Assurance </w:t>
      </w:r>
      <w:r w:rsidR="0055407F">
        <w:rPr>
          <w:rStyle w:val="lev"/>
        </w:rPr>
        <w:t>cyber risques</w:t>
      </w:r>
    </w:p>
    <w:p w14:paraId="72E35550" w14:textId="323ACCF5" w:rsidR="000355AD" w:rsidRPr="00996B46" w:rsidRDefault="000355AD" w:rsidP="000355AD">
      <w:pPr>
        <w:rPr>
          <w:rStyle w:val="lev"/>
          <w:b w:val="0"/>
        </w:rPr>
      </w:pPr>
      <w:r>
        <w:rPr>
          <w:rStyle w:val="lev"/>
        </w:rPr>
        <w:t xml:space="preserve">1- Solution de </w:t>
      </w:r>
      <w:proofErr w:type="gramStart"/>
      <w:r>
        <w:rPr>
          <w:rStyle w:val="lev"/>
        </w:rPr>
        <w:t>base</w:t>
      </w:r>
      <w:r>
        <w:rPr>
          <w:rStyle w:val="lev"/>
          <w:b w:val="0"/>
        </w:rPr>
        <w:t> </w:t>
      </w:r>
      <w:r w:rsidR="00723E35">
        <w:rPr>
          <w:rStyle w:val="lev"/>
          <w:b w:val="0"/>
        </w:rPr>
        <w:t xml:space="preserve"> (</w:t>
      </w:r>
      <w:proofErr w:type="gramEnd"/>
      <w:r w:rsidR="00723E35">
        <w:rPr>
          <w:rStyle w:val="lev"/>
          <w:b w:val="0"/>
        </w:rPr>
        <w:t xml:space="preserve">solution obligatoire) </w:t>
      </w:r>
      <w:r>
        <w:rPr>
          <w:rStyle w:val="lev"/>
          <w:b w:val="0"/>
        </w:rPr>
        <w:t>:</w:t>
      </w:r>
    </w:p>
    <w:p w14:paraId="164CD786" w14:textId="77777777" w:rsidR="000355AD" w:rsidRPr="0027352A" w:rsidRDefault="000355AD" w:rsidP="000355AD">
      <w:pPr>
        <w:rPr>
          <w:rStyle w:val="lev"/>
          <w:b w:val="0"/>
          <w:lang w:val="en-US"/>
        </w:rPr>
      </w:pPr>
      <w:r w:rsidRPr="0027352A">
        <w:rPr>
          <w:rStyle w:val="lev"/>
          <w:b w:val="0"/>
          <w:u w:val="single"/>
          <w:lang w:val="en-US"/>
        </w:rPr>
        <w:t xml:space="preserve">Prime </w:t>
      </w:r>
      <w:proofErr w:type="spellStart"/>
      <w:proofErr w:type="gramStart"/>
      <w:r w:rsidRPr="0027352A">
        <w:rPr>
          <w:rStyle w:val="lev"/>
          <w:b w:val="0"/>
          <w:u w:val="single"/>
          <w:lang w:val="en-US"/>
        </w:rPr>
        <w:t>Annuelle</w:t>
      </w:r>
      <w:proofErr w:type="spellEnd"/>
      <w:r w:rsidRPr="0027352A">
        <w:rPr>
          <w:rStyle w:val="lev"/>
          <w:b w:val="0"/>
          <w:lang w:val="en-US"/>
        </w:rPr>
        <w:t> :</w:t>
      </w:r>
      <w:proofErr w:type="gramEnd"/>
    </w:p>
    <w:p w14:paraId="1CF4F417" w14:textId="77777777" w:rsidR="000355AD" w:rsidRPr="0035402F" w:rsidRDefault="000355AD" w:rsidP="000355AD">
      <w:pPr>
        <w:rPr>
          <w:rStyle w:val="lev"/>
          <w:b w:val="0"/>
          <w:lang w:val="en-US"/>
        </w:rPr>
      </w:pPr>
      <w:r w:rsidRPr="0035402F">
        <w:rPr>
          <w:rStyle w:val="lev"/>
          <w:b w:val="0"/>
          <w:lang w:val="en-US"/>
        </w:rPr>
        <w:t>Prime hors Taxes…………………………………                                           €</w:t>
      </w:r>
    </w:p>
    <w:p w14:paraId="7C44E9F9" w14:textId="77777777" w:rsidR="000355AD" w:rsidRPr="0027352A" w:rsidRDefault="000355AD" w:rsidP="000355AD">
      <w:pPr>
        <w:rPr>
          <w:rStyle w:val="lev"/>
          <w:b w:val="0"/>
        </w:rPr>
      </w:pPr>
      <w:r w:rsidRPr="0035402F">
        <w:rPr>
          <w:rStyle w:val="lev"/>
          <w:b w:val="0"/>
          <w:lang w:val="en-US"/>
        </w:rPr>
        <w:t>Taxes…………………………………………….</w:t>
      </w:r>
      <w:r w:rsidRPr="0035402F">
        <w:rPr>
          <w:rStyle w:val="lev"/>
          <w:b w:val="0"/>
          <w:lang w:val="en-US"/>
        </w:rPr>
        <w:tab/>
      </w:r>
      <w:r w:rsidRPr="0035402F">
        <w:rPr>
          <w:rStyle w:val="lev"/>
          <w:b w:val="0"/>
          <w:lang w:val="en-US"/>
        </w:rPr>
        <w:tab/>
      </w:r>
      <w:r w:rsidRPr="0035402F">
        <w:rPr>
          <w:rStyle w:val="lev"/>
          <w:b w:val="0"/>
          <w:lang w:val="en-US"/>
        </w:rPr>
        <w:tab/>
      </w:r>
      <w:r w:rsidRPr="0035402F">
        <w:rPr>
          <w:rStyle w:val="lev"/>
          <w:b w:val="0"/>
          <w:lang w:val="en-US"/>
        </w:rPr>
        <w:tab/>
        <w:t xml:space="preserve">      </w:t>
      </w:r>
      <w:r w:rsidRPr="0027352A">
        <w:rPr>
          <w:rStyle w:val="lev"/>
          <w:b w:val="0"/>
        </w:rPr>
        <w:t>€</w:t>
      </w:r>
    </w:p>
    <w:p w14:paraId="7AD0EA91" w14:textId="77777777" w:rsidR="000355AD" w:rsidRPr="0027352A" w:rsidRDefault="000355AD" w:rsidP="000355AD">
      <w:pPr>
        <w:rPr>
          <w:rStyle w:val="lev"/>
          <w:b w:val="0"/>
        </w:rPr>
      </w:pPr>
      <w:r w:rsidRPr="0027352A">
        <w:rPr>
          <w:rStyle w:val="lev"/>
          <w:b w:val="0"/>
        </w:rPr>
        <w:t>Prime TTC……………………………………….                                             €</w:t>
      </w:r>
    </w:p>
    <w:p w14:paraId="3BC3B948" w14:textId="77777777" w:rsidR="000355AD" w:rsidRDefault="000355AD" w:rsidP="000355AD">
      <w:pPr>
        <w:rPr>
          <w:rStyle w:val="lev"/>
          <w:b w:val="0"/>
        </w:rPr>
      </w:pPr>
      <w:r>
        <w:rPr>
          <w:rStyle w:val="lev"/>
          <w:b w:val="0"/>
        </w:rPr>
        <w:t>Prime annuelle (TTC) arrêté en lettres :</w:t>
      </w:r>
    </w:p>
    <w:p w14:paraId="5EA7DBB1" w14:textId="77777777" w:rsidR="000355AD" w:rsidRDefault="000355AD" w:rsidP="000355AD">
      <w:pPr>
        <w:rPr>
          <w:rStyle w:val="lev"/>
          <w:b w:val="0"/>
        </w:rPr>
      </w:pPr>
      <w:r>
        <w:rPr>
          <w:rStyle w:val="lev"/>
          <w:b w:val="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8A3FBA7" w14:textId="77777777" w:rsidR="000355AD" w:rsidRDefault="000355AD" w:rsidP="000355AD">
      <w:pPr>
        <w:rPr>
          <w:rStyle w:val="lev"/>
          <w:b w:val="0"/>
        </w:rPr>
      </w:pPr>
      <w:r>
        <w:rPr>
          <w:rStyle w:val="lev"/>
          <w:b w:val="0"/>
        </w:rPr>
        <w:t>…………………………………………………………………………………………………</w:t>
      </w:r>
    </w:p>
    <w:p w14:paraId="65A9592A" w14:textId="77777777" w:rsidR="000355AD" w:rsidRDefault="000355AD" w:rsidP="000355AD">
      <w:pPr>
        <w:rPr>
          <w:rStyle w:val="lev"/>
          <w:b w:val="0"/>
        </w:rPr>
      </w:pPr>
      <w:r>
        <w:rPr>
          <w:rStyle w:val="lev"/>
          <w:b w:val="0"/>
        </w:rPr>
        <w:t>Assiette : ………………………………………</w:t>
      </w:r>
      <w:proofErr w:type="gramStart"/>
      <w:r>
        <w:rPr>
          <w:rStyle w:val="lev"/>
          <w:b w:val="0"/>
        </w:rPr>
        <w:t>…….</w:t>
      </w:r>
      <w:proofErr w:type="gramEnd"/>
      <w:r>
        <w:rPr>
          <w:rStyle w:val="lev"/>
          <w:b w:val="0"/>
        </w:rPr>
        <w:t>.</w:t>
      </w:r>
    </w:p>
    <w:p w14:paraId="2CCE85B6" w14:textId="77777777" w:rsidR="000355AD" w:rsidRDefault="00994A54" w:rsidP="000355AD">
      <w:pPr>
        <w:rPr>
          <w:rStyle w:val="lev"/>
          <w:b w:val="0"/>
        </w:rPr>
      </w:pPr>
      <w:r>
        <w:rPr>
          <w:rStyle w:val="lev"/>
          <w:b w:val="0"/>
        </w:rPr>
        <w:t>Indice à la souscription (montant et nature) :…………</w:t>
      </w:r>
    </w:p>
    <w:p w14:paraId="32390341" w14:textId="77777777" w:rsidR="000761F2" w:rsidRDefault="000761F2" w:rsidP="000355AD">
      <w:pPr>
        <w:rPr>
          <w:rStyle w:val="lev"/>
          <w:b w:val="0"/>
        </w:rPr>
      </w:pPr>
    </w:p>
    <w:p w14:paraId="4E5FFC8E" w14:textId="34001C49" w:rsidR="000355AD" w:rsidRPr="000355AD" w:rsidRDefault="008E27A5" w:rsidP="000355AD">
      <w:pPr>
        <w:rPr>
          <w:rStyle w:val="lev"/>
        </w:rPr>
      </w:pPr>
      <w:r>
        <w:rPr>
          <w:rStyle w:val="lev"/>
        </w:rPr>
        <w:t>2</w:t>
      </w:r>
      <w:r w:rsidR="000355AD" w:rsidRPr="000355AD">
        <w:rPr>
          <w:rStyle w:val="lev"/>
        </w:rPr>
        <w:t>- Variante</w:t>
      </w:r>
      <w:r w:rsidR="001556C7">
        <w:rPr>
          <w:rStyle w:val="lev"/>
        </w:rPr>
        <w:t xml:space="preserve"> libre</w:t>
      </w:r>
      <w:r w:rsidR="00723E35">
        <w:rPr>
          <w:rStyle w:val="lev"/>
        </w:rPr>
        <w:t xml:space="preserve"> </w:t>
      </w:r>
      <w:r w:rsidR="00723E35" w:rsidRPr="00AF4423">
        <w:rPr>
          <w:rStyle w:val="lev"/>
          <w:b w:val="0"/>
        </w:rPr>
        <w:t>(solution facultative)</w:t>
      </w:r>
      <w:r w:rsidR="000355AD" w:rsidRPr="00AF4423">
        <w:rPr>
          <w:rStyle w:val="lev"/>
          <w:b w:val="0"/>
        </w:rPr>
        <w:t> :</w:t>
      </w:r>
    </w:p>
    <w:p w14:paraId="5368B584" w14:textId="77777777" w:rsidR="000355AD" w:rsidRPr="000355AD" w:rsidRDefault="000355AD" w:rsidP="000355AD">
      <w:pPr>
        <w:rPr>
          <w:rStyle w:val="lev"/>
          <w:b w:val="0"/>
        </w:rPr>
      </w:pPr>
      <w:r w:rsidRPr="000355AD">
        <w:rPr>
          <w:rStyle w:val="lev"/>
          <w:b w:val="0"/>
          <w:u w:val="single"/>
        </w:rPr>
        <w:t>Prime Annuelle</w:t>
      </w:r>
      <w:r w:rsidRPr="000355AD">
        <w:rPr>
          <w:rStyle w:val="lev"/>
          <w:b w:val="0"/>
        </w:rPr>
        <w:t> :</w:t>
      </w:r>
    </w:p>
    <w:p w14:paraId="7308724D" w14:textId="77777777" w:rsidR="000355AD" w:rsidRPr="0027352A" w:rsidRDefault="000355AD" w:rsidP="000355AD">
      <w:pPr>
        <w:rPr>
          <w:rStyle w:val="lev"/>
          <w:b w:val="0"/>
          <w:lang w:val="en-US"/>
        </w:rPr>
      </w:pPr>
      <w:r w:rsidRPr="0027352A">
        <w:rPr>
          <w:rStyle w:val="lev"/>
          <w:b w:val="0"/>
          <w:lang w:val="en-US"/>
        </w:rPr>
        <w:t>Prime hors Taxes…………………………………                                           €</w:t>
      </w:r>
    </w:p>
    <w:p w14:paraId="2615DCA6" w14:textId="77777777" w:rsidR="000355AD" w:rsidRPr="0027352A" w:rsidRDefault="000355AD" w:rsidP="000355AD">
      <w:pPr>
        <w:rPr>
          <w:rStyle w:val="lev"/>
          <w:b w:val="0"/>
          <w:lang w:val="en-US"/>
        </w:rPr>
      </w:pPr>
      <w:r w:rsidRPr="0027352A">
        <w:rPr>
          <w:rStyle w:val="lev"/>
          <w:b w:val="0"/>
          <w:lang w:val="en-US"/>
        </w:rPr>
        <w:t>Taxes…………………………………………….</w:t>
      </w:r>
      <w:r w:rsidRPr="0027352A">
        <w:rPr>
          <w:rStyle w:val="lev"/>
          <w:b w:val="0"/>
          <w:lang w:val="en-US"/>
        </w:rPr>
        <w:tab/>
      </w:r>
      <w:r w:rsidRPr="0027352A">
        <w:rPr>
          <w:rStyle w:val="lev"/>
          <w:b w:val="0"/>
          <w:lang w:val="en-US"/>
        </w:rPr>
        <w:tab/>
      </w:r>
      <w:r w:rsidRPr="0027352A">
        <w:rPr>
          <w:rStyle w:val="lev"/>
          <w:b w:val="0"/>
          <w:lang w:val="en-US"/>
        </w:rPr>
        <w:tab/>
      </w:r>
      <w:r w:rsidRPr="0027352A">
        <w:rPr>
          <w:rStyle w:val="lev"/>
          <w:b w:val="0"/>
          <w:lang w:val="en-US"/>
        </w:rPr>
        <w:tab/>
        <w:t xml:space="preserve">      €</w:t>
      </w:r>
    </w:p>
    <w:p w14:paraId="2FBE9CB4" w14:textId="77777777" w:rsidR="000355AD" w:rsidRPr="000355AD" w:rsidRDefault="000355AD" w:rsidP="000355AD">
      <w:pPr>
        <w:rPr>
          <w:rStyle w:val="lev"/>
          <w:b w:val="0"/>
        </w:rPr>
      </w:pPr>
      <w:r w:rsidRPr="0027352A">
        <w:rPr>
          <w:rStyle w:val="lev"/>
          <w:b w:val="0"/>
          <w:lang w:val="en-US"/>
        </w:rPr>
        <w:t xml:space="preserve">Prime TTC……………………………………….                                             </w:t>
      </w:r>
      <w:r w:rsidRPr="000355AD">
        <w:rPr>
          <w:rStyle w:val="lev"/>
          <w:b w:val="0"/>
        </w:rPr>
        <w:t>€</w:t>
      </w:r>
    </w:p>
    <w:p w14:paraId="3E8E7B69" w14:textId="77777777" w:rsidR="000355AD" w:rsidRDefault="000355AD" w:rsidP="000355AD">
      <w:pPr>
        <w:rPr>
          <w:rStyle w:val="lev"/>
          <w:b w:val="0"/>
        </w:rPr>
      </w:pPr>
      <w:r>
        <w:rPr>
          <w:rStyle w:val="lev"/>
          <w:b w:val="0"/>
        </w:rPr>
        <w:t>Prime annuelle (TTC) arrêté en lettres :</w:t>
      </w:r>
    </w:p>
    <w:p w14:paraId="7B2132B3" w14:textId="77777777" w:rsidR="000355AD" w:rsidRDefault="000355AD" w:rsidP="000355AD">
      <w:pPr>
        <w:rPr>
          <w:rStyle w:val="lev"/>
          <w:b w:val="0"/>
        </w:rPr>
      </w:pPr>
      <w:r>
        <w:rPr>
          <w:rStyle w:val="lev"/>
          <w:b w:val="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3A2E8C6" w14:textId="77777777" w:rsidR="000355AD" w:rsidRDefault="000355AD" w:rsidP="000355AD">
      <w:pPr>
        <w:rPr>
          <w:rStyle w:val="lev"/>
          <w:b w:val="0"/>
        </w:rPr>
      </w:pPr>
      <w:r>
        <w:rPr>
          <w:rStyle w:val="lev"/>
          <w:b w:val="0"/>
        </w:rPr>
        <w:t>…………………………………………………………………………………………………</w:t>
      </w:r>
    </w:p>
    <w:p w14:paraId="51FE922E" w14:textId="77777777" w:rsidR="000355AD" w:rsidRDefault="000355AD" w:rsidP="000355AD">
      <w:pPr>
        <w:rPr>
          <w:rStyle w:val="lev"/>
          <w:b w:val="0"/>
        </w:rPr>
      </w:pPr>
      <w:r>
        <w:rPr>
          <w:rStyle w:val="lev"/>
          <w:b w:val="0"/>
        </w:rPr>
        <w:t>Assiette : …………………………………………….</w:t>
      </w:r>
    </w:p>
    <w:p w14:paraId="2E3ABD89" w14:textId="77777777" w:rsidR="00994A54" w:rsidRDefault="00994A54" w:rsidP="00994A54">
      <w:pPr>
        <w:rPr>
          <w:rStyle w:val="lev"/>
          <w:b w:val="0"/>
        </w:rPr>
      </w:pPr>
      <w:r>
        <w:rPr>
          <w:rStyle w:val="lev"/>
          <w:b w:val="0"/>
        </w:rPr>
        <w:t>Indice à la souscription (montant et nature) :…………</w:t>
      </w:r>
    </w:p>
    <w:p w14:paraId="1E860DE8" w14:textId="77777777" w:rsidR="00994A54" w:rsidRDefault="00994A54" w:rsidP="00994A54">
      <w:pPr>
        <w:rPr>
          <w:rStyle w:val="lev"/>
          <w:b w:val="0"/>
        </w:rPr>
      </w:pPr>
    </w:p>
    <w:p w14:paraId="46C71992" w14:textId="2ED7F605" w:rsidR="000355AD" w:rsidRDefault="000355AD" w:rsidP="000355AD">
      <w:pPr>
        <w:rPr>
          <w:rStyle w:val="lev"/>
          <w:b w:val="0"/>
        </w:rPr>
      </w:pPr>
      <w:r>
        <w:rPr>
          <w:rStyle w:val="lev"/>
          <w:b w:val="0"/>
        </w:rPr>
        <w:t>Selon les détails de l’offre de variante et du tableau des montants et limites de garanties joints en annexe.</w:t>
      </w:r>
      <w:r w:rsidR="005B5431">
        <w:rPr>
          <w:rStyle w:val="lev"/>
          <w:b w:val="0"/>
        </w:rPr>
        <w:t xml:space="preserve"> </w:t>
      </w:r>
      <w:r>
        <w:rPr>
          <w:rStyle w:val="lev"/>
          <w:b w:val="0"/>
        </w:rPr>
        <w:t>Nombre de pages annexées :</w:t>
      </w:r>
    </w:p>
    <w:p w14:paraId="46F5DF2C" w14:textId="77777777" w:rsidR="008E27A5" w:rsidRDefault="008E27A5">
      <w:pPr>
        <w:rPr>
          <w:rStyle w:val="lev"/>
          <w:b w:val="0"/>
          <w:u w:val="single"/>
        </w:rPr>
      </w:pPr>
    </w:p>
    <w:p w14:paraId="71E848DE" w14:textId="77777777" w:rsidR="008E27A5" w:rsidRDefault="008E27A5">
      <w:pPr>
        <w:rPr>
          <w:rStyle w:val="lev"/>
          <w:b w:val="0"/>
          <w:u w:val="single"/>
        </w:rPr>
      </w:pPr>
    </w:p>
    <w:p w14:paraId="7BF34C14" w14:textId="77777777" w:rsidR="008E27A5" w:rsidRDefault="008E27A5">
      <w:pPr>
        <w:rPr>
          <w:rStyle w:val="lev"/>
          <w:b w:val="0"/>
          <w:u w:val="single"/>
        </w:rPr>
      </w:pPr>
    </w:p>
    <w:p w14:paraId="755297AF" w14:textId="77777777" w:rsidR="008E27A5" w:rsidRDefault="008E27A5">
      <w:pPr>
        <w:rPr>
          <w:rStyle w:val="lev"/>
          <w:b w:val="0"/>
          <w:u w:val="single"/>
        </w:rPr>
      </w:pPr>
    </w:p>
    <w:p w14:paraId="0731B64A" w14:textId="77777777" w:rsidR="008E27A5" w:rsidRDefault="008E27A5">
      <w:pPr>
        <w:rPr>
          <w:rStyle w:val="lev"/>
          <w:b w:val="0"/>
          <w:u w:val="single"/>
        </w:rPr>
      </w:pPr>
    </w:p>
    <w:p w14:paraId="1C6BF6C1" w14:textId="77777777" w:rsidR="008E27A5" w:rsidRDefault="008E27A5">
      <w:pPr>
        <w:rPr>
          <w:rStyle w:val="lev"/>
          <w:b w:val="0"/>
          <w:u w:val="single"/>
        </w:rPr>
      </w:pPr>
    </w:p>
    <w:p w14:paraId="38100694" w14:textId="77777777" w:rsidR="008E27A5" w:rsidRDefault="008E27A5">
      <w:pPr>
        <w:rPr>
          <w:rStyle w:val="lev"/>
          <w:b w:val="0"/>
          <w:u w:val="single"/>
        </w:rPr>
      </w:pPr>
    </w:p>
    <w:p w14:paraId="7A88E865" w14:textId="77777777" w:rsidR="008E27A5" w:rsidRDefault="008E27A5">
      <w:pPr>
        <w:rPr>
          <w:rStyle w:val="lev"/>
          <w:b w:val="0"/>
          <w:u w:val="single"/>
        </w:rPr>
      </w:pPr>
    </w:p>
    <w:p w14:paraId="00DAF4B8" w14:textId="77777777" w:rsidR="008E27A5" w:rsidRDefault="008E27A5">
      <w:pPr>
        <w:rPr>
          <w:rStyle w:val="lev"/>
          <w:b w:val="0"/>
          <w:u w:val="single"/>
        </w:rPr>
      </w:pPr>
    </w:p>
    <w:p w14:paraId="52C44B19" w14:textId="77777777" w:rsidR="008E27A5" w:rsidRDefault="008E27A5">
      <w:pPr>
        <w:rPr>
          <w:rStyle w:val="lev"/>
          <w:b w:val="0"/>
          <w:u w:val="single"/>
        </w:rPr>
      </w:pPr>
    </w:p>
    <w:p w14:paraId="43790814" w14:textId="77777777" w:rsidR="008E27A5" w:rsidRDefault="008E27A5">
      <w:pPr>
        <w:rPr>
          <w:rStyle w:val="lev"/>
          <w:b w:val="0"/>
          <w:u w:val="single"/>
        </w:rPr>
      </w:pPr>
    </w:p>
    <w:p w14:paraId="174876DD" w14:textId="77777777" w:rsidR="008E27A5" w:rsidRDefault="008E27A5">
      <w:pPr>
        <w:rPr>
          <w:rStyle w:val="lev"/>
          <w:b w:val="0"/>
          <w:u w:val="single"/>
        </w:rPr>
      </w:pPr>
    </w:p>
    <w:p w14:paraId="18BADECF" w14:textId="77777777" w:rsidR="008E27A5" w:rsidRDefault="008E27A5">
      <w:pPr>
        <w:rPr>
          <w:rStyle w:val="lev"/>
          <w:b w:val="0"/>
          <w:u w:val="single"/>
        </w:rPr>
      </w:pPr>
    </w:p>
    <w:p w14:paraId="7A52E061" w14:textId="77777777" w:rsidR="008E27A5" w:rsidRDefault="008E27A5">
      <w:pPr>
        <w:rPr>
          <w:rStyle w:val="lev"/>
          <w:b w:val="0"/>
          <w:u w:val="single"/>
        </w:rPr>
      </w:pPr>
    </w:p>
    <w:p w14:paraId="224B7624" w14:textId="77777777" w:rsidR="006E1F8A" w:rsidRDefault="006E1F8A">
      <w:pPr>
        <w:rPr>
          <w:rStyle w:val="lev"/>
          <w:b w:val="0"/>
          <w:u w:val="single"/>
        </w:rPr>
      </w:pPr>
    </w:p>
    <w:p w14:paraId="51DB46A1" w14:textId="77777777" w:rsidR="006E1F8A" w:rsidRDefault="006E1F8A">
      <w:pPr>
        <w:rPr>
          <w:rStyle w:val="lev"/>
          <w:b w:val="0"/>
          <w:u w:val="single"/>
        </w:rPr>
      </w:pPr>
    </w:p>
    <w:p w14:paraId="59EBC89D" w14:textId="77777777" w:rsidR="006E1F8A" w:rsidRDefault="006E1F8A">
      <w:pPr>
        <w:rPr>
          <w:rStyle w:val="lev"/>
          <w:b w:val="0"/>
          <w:u w:val="single"/>
        </w:rPr>
      </w:pPr>
    </w:p>
    <w:p w14:paraId="6251438A" w14:textId="77777777" w:rsidR="008E27A5" w:rsidRDefault="008E27A5">
      <w:pPr>
        <w:rPr>
          <w:rStyle w:val="lev"/>
          <w:b w:val="0"/>
          <w:u w:val="single"/>
        </w:rPr>
      </w:pPr>
    </w:p>
    <w:p w14:paraId="22B96E10" w14:textId="77777777" w:rsidR="008E27A5" w:rsidRDefault="008E27A5">
      <w:pPr>
        <w:rPr>
          <w:rStyle w:val="lev"/>
          <w:b w:val="0"/>
          <w:u w:val="single"/>
        </w:rPr>
      </w:pPr>
    </w:p>
    <w:p w14:paraId="6E2CBDDA" w14:textId="6299009D" w:rsidR="006D4B53" w:rsidRDefault="006D4B53">
      <w:pPr>
        <w:rPr>
          <w:rStyle w:val="lev"/>
          <w:b w:val="0"/>
        </w:rPr>
      </w:pPr>
      <w:r>
        <w:rPr>
          <w:rStyle w:val="lev"/>
          <w:b w:val="0"/>
          <w:u w:val="single"/>
        </w:rPr>
        <w:lastRenderedPageBreak/>
        <w:t>Compte à créditer – joindre un relevé d’identité bancaire ou postal</w:t>
      </w:r>
      <w:r>
        <w:rPr>
          <w:rStyle w:val="lev"/>
          <w:b w:val="0"/>
        </w:rPr>
        <w:t> :</w:t>
      </w:r>
    </w:p>
    <w:p w14:paraId="457C4257" w14:textId="77777777" w:rsidR="006D4B53" w:rsidRDefault="006D4B53"/>
    <w:p w14:paraId="4B09DE0B" w14:textId="77777777" w:rsidR="006D4B53" w:rsidRDefault="006D4B53">
      <w:pPr>
        <w:rPr>
          <w:rStyle w:val="lev"/>
          <w:b w:val="0"/>
        </w:rPr>
      </w:pPr>
      <w:r>
        <w:rPr>
          <w:rStyle w:val="lev"/>
          <w:b w:val="0"/>
        </w:rPr>
        <w:t>Numéro :</w:t>
      </w:r>
    </w:p>
    <w:p w14:paraId="54982F0D" w14:textId="77777777" w:rsidR="006D4B53" w:rsidRDefault="006D4B53"/>
    <w:p w14:paraId="6D51E481" w14:textId="77777777" w:rsidR="006D4B53" w:rsidRDefault="006D4B53">
      <w:pPr>
        <w:rPr>
          <w:rStyle w:val="lev"/>
          <w:b w:val="0"/>
        </w:rPr>
      </w:pPr>
      <w:r>
        <w:rPr>
          <w:rStyle w:val="lev"/>
          <w:b w:val="0"/>
        </w:rPr>
        <w:t>Code Banque :</w:t>
      </w:r>
    </w:p>
    <w:p w14:paraId="79B82072" w14:textId="77777777" w:rsidR="006D4B53" w:rsidRDefault="006D4B53"/>
    <w:p w14:paraId="27C1B1B9" w14:textId="77777777" w:rsidR="006D4B53" w:rsidRDefault="006D4B53">
      <w:pPr>
        <w:rPr>
          <w:rStyle w:val="lev"/>
          <w:b w:val="0"/>
        </w:rPr>
      </w:pPr>
      <w:r>
        <w:rPr>
          <w:rStyle w:val="lev"/>
          <w:b w:val="0"/>
        </w:rPr>
        <w:t>Code guichet :</w:t>
      </w:r>
    </w:p>
    <w:p w14:paraId="4CCBC6DF" w14:textId="77777777" w:rsidR="006D4B53" w:rsidRDefault="006D4B53"/>
    <w:p w14:paraId="4099297C" w14:textId="77777777" w:rsidR="006D4B53" w:rsidRDefault="006D4B53">
      <w:pPr>
        <w:rPr>
          <w:rStyle w:val="lev"/>
          <w:b w:val="0"/>
        </w:rPr>
      </w:pPr>
      <w:r>
        <w:rPr>
          <w:rStyle w:val="lev"/>
          <w:b w:val="0"/>
        </w:rPr>
        <w:t>Clé :</w:t>
      </w:r>
    </w:p>
    <w:p w14:paraId="4ED95708" w14:textId="77777777" w:rsidR="006D4B53" w:rsidRDefault="006D4B53"/>
    <w:p w14:paraId="24F6C114" w14:textId="77777777" w:rsidR="00DE1F9A" w:rsidRDefault="00DE1F9A" w:rsidP="00DE1F9A">
      <w:pPr>
        <w:rPr>
          <w:rStyle w:val="lev"/>
          <w:b w:val="0"/>
        </w:rPr>
      </w:pPr>
      <w:r>
        <w:rPr>
          <w:rStyle w:val="lev"/>
          <w:b w:val="0"/>
        </w:rPr>
        <w:t>IBAN/BIC</w:t>
      </w:r>
    </w:p>
    <w:p w14:paraId="3D4541B6" w14:textId="77777777" w:rsidR="00DE1F9A" w:rsidRDefault="00DE1F9A"/>
    <w:p w14:paraId="32CFC246" w14:textId="77777777" w:rsidR="00D939D1" w:rsidRDefault="00D939D1" w:rsidP="00D939D1">
      <w:pPr>
        <w:rPr>
          <w:rStyle w:val="lev"/>
          <w:b w:val="0"/>
        </w:rPr>
      </w:pPr>
      <w:r>
        <w:rPr>
          <w:rStyle w:val="lev"/>
          <w:b w:val="0"/>
          <w:u w:val="single"/>
        </w:rPr>
        <w:t>Mode de règlement </w:t>
      </w:r>
      <w:r>
        <w:rPr>
          <w:rStyle w:val="lev"/>
          <w:b w:val="0"/>
        </w:rPr>
        <w:t>:</w:t>
      </w:r>
    </w:p>
    <w:p w14:paraId="675CBEFC" w14:textId="77777777" w:rsidR="00D939D1" w:rsidRDefault="00D939D1" w:rsidP="00D939D1">
      <w:pPr>
        <w:rPr>
          <w:rStyle w:val="lev"/>
          <w:b w:val="0"/>
        </w:rPr>
      </w:pPr>
    </w:p>
    <w:p w14:paraId="6C17B54B" w14:textId="77777777" w:rsidR="00D939D1" w:rsidRDefault="00D939D1" w:rsidP="00D939D1">
      <w:pPr>
        <w:jc w:val="both"/>
        <w:rPr>
          <w:rStyle w:val="lev"/>
          <w:b w:val="0"/>
        </w:rPr>
      </w:pPr>
      <w:r>
        <w:t xml:space="preserve">Le mode de règlement du marché choisi est le mandat administratif. </w:t>
      </w:r>
      <w:r>
        <w:rPr>
          <w:rStyle w:val="lev"/>
          <w:b w:val="0"/>
        </w:rPr>
        <w:t>Le financement se fera sur le budget de la commune en section de fonctionnement.</w:t>
      </w:r>
    </w:p>
    <w:p w14:paraId="6492DFBA" w14:textId="77777777" w:rsidR="00D939D1" w:rsidRDefault="00D939D1" w:rsidP="00D939D1">
      <w:pPr>
        <w:jc w:val="both"/>
      </w:pPr>
      <w:r>
        <w:t xml:space="preserve">Le paiement s’effectuera suivant les règles de la comptabilité publique. Il est fixé un délai de règlement de 30 jours pour les sommes dues en exécution du présent marché à compter de la date de réception de la facture. </w:t>
      </w:r>
    </w:p>
    <w:p w14:paraId="719DC88C" w14:textId="77777777" w:rsidR="00D939D1" w:rsidRDefault="00D939D1" w:rsidP="00D939D1">
      <w:pPr>
        <w:jc w:val="both"/>
        <w:rPr>
          <w:rFonts w:ascii="DaxCondensed-Light" w:hAnsi="DaxCondensed-Light"/>
        </w:rPr>
      </w:pPr>
    </w:p>
    <w:p w14:paraId="4D2384DD" w14:textId="77777777" w:rsidR="00D939D1" w:rsidRDefault="00D939D1" w:rsidP="00D939D1">
      <w:pPr>
        <w:jc w:val="both"/>
        <w:rPr>
          <w:rStyle w:val="lev"/>
          <w:rFonts w:ascii="DaxCondensed-Light" w:hAnsi="DaxCondensed-Light"/>
          <w:b w:val="0"/>
          <w:bCs w:val="0"/>
        </w:rPr>
      </w:pPr>
      <w:r>
        <w:rPr>
          <w:rFonts w:ascii="DaxCondensed-Light" w:hAnsi="DaxCondensed-Light"/>
          <w:u w:val="single"/>
        </w:rPr>
        <w:t>Délai de validité des offres</w:t>
      </w:r>
      <w:r>
        <w:rPr>
          <w:rFonts w:ascii="DaxCondensed-Light" w:hAnsi="DaxCondensed-Light"/>
        </w:rPr>
        <w:t> :</w:t>
      </w:r>
    </w:p>
    <w:p w14:paraId="66AD029A" w14:textId="77777777" w:rsidR="00D939D1" w:rsidRDefault="00D939D1" w:rsidP="00D939D1">
      <w:pPr>
        <w:rPr>
          <w:rStyle w:val="lev"/>
          <w:sz w:val="28"/>
          <w:szCs w:val="28"/>
          <w:u w:val="single"/>
        </w:rPr>
      </w:pPr>
    </w:p>
    <w:p w14:paraId="1649B280" w14:textId="77777777" w:rsidR="00D939D1" w:rsidRDefault="00D939D1" w:rsidP="00D939D1">
      <w:pPr>
        <w:jc w:val="both"/>
        <w:rPr>
          <w:rFonts w:ascii="DaxCondensed-Light" w:hAnsi="DaxCondensed-Light"/>
          <w:color w:val="FF0000"/>
        </w:rPr>
      </w:pPr>
      <w:r>
        <w:rPr>
          <w:rFonts w:ascii="DaxCondensed-Light" w:hAnsi="DaxCondensed-Light"/>
        </w:rPr>
        <w:t>Le délai de validité des offres est de 6 mois à compter de la limite de réception des offres.</w:t>
      </w:r>
    </w:p>
    <w:p w14:paraId="4EAADA3A" w14:textId="77777777" w:rsidR="006D4B53" w:rsidRDefault="006D4B53">
      <w:pPr>
        <w:jc w:val="both"/>
      </w:pPr>
    </w:p>
    <w:p w14:paraId="0B82D544" w14:textId="77777777" w:rsidR="006D4B53" w:rsidRDefault="006D4B53">
      <w:pPr>
        <w:rPr>
          <w:rStyle w:val="lev"/>
          <w:b w:val="0"/>
        </w:rPr>
      </w:pPr>
      <w:r>
        <w:rPr>
          <w:rStyle w:val="lev"/>
          <w:b w:val="0"/>
          <w:u w:val="single"/>
        </w:rPr>
        <w:t>Durée du marché</w:t>
      </w:r>
      <w:r w:rsidR="00122DD1">
        <w:rPr>
          <w:rStyle w:val="lev"/>
          <w:b w:val="0"/>
          <w:u w:val="single"/>
        </w:rPr>
        <w:t xml:space="preserve"> </w:t>
      </w:r>
      <w:r>
        <w:rPr>
          <w:rStyle w:val="lev"/>
          <w:b w:val="0"/>
        </w:rPr>
        <w:t>:</w:t>
      </w:r>
    </w:p>
    <w:p w14:paraId="353C3E49" w14:textId="77777777" w:rsidR="00122DD1" w:rsidRDefault="00122DD1" w:rsidP="00122DD1">
      <w:pPr>
        <w:jc w:val="both"/>
      </w:pPr>
    </w:p>
    <w:p w14:paraId="07AE0CCA" w14:textId="5B3CA3CE" w:rsidR="0000170B" w:rsidRPr="006241CF" w:rsidRDefault="0000170B" w:rsidP="0000170B">
      <w:pPr>
        <w:jc w:val="both"/>
      </w:pPr>
      <w:r w:rsidRPr="006241CF">
        <w:t>La d</w:t>
      </w:r>
      <w:r w:rsidR="00473B3E">
        <w:t>urée du marché est de quatre</w:t>
      </w:r>
      <w:r w:rsidRPr="006241CF">
        <w:t xml:space="preserve"> ans,</w:t>
      </w:r>
      <w:r w:rsidRPr="006241CF">
        <w:rPr>
          <w:b/>
        </w:rPr>
        <w:t xml:space="preserve"> </w:t>
      </w:r>
      <w:r w:rsidRPr="006241CF">
        <w:t>à compter du 1</w:t>
      </w:r>
      <w:r w:rsidRPr="006241CF">
        <w:rPr>
          <w:vertAlign w:val="superscript"/>
        </w:rPr>
        <w:t>er</w:t>
      </w:r>
      <w:r w:rsidRPr="006241CF">
        <w:t xml:space="preserve"> </w:t>
      </w:r>
      <w:proofErr w:type="gramStart"/>
      <w:r w:rsidRPr="006241CF">
        <w:t>Janvier</w:t>
      </w:r>
      <w:proofErr w:type="gramEnd"/>
      <w:r w:rsidRPr="006241CF">
        <w:t xml:space="preserve"> 20</w:t>
      </w:r>
      <w:r w:rsidR="00D939D1">
        <w:t>2</w:t>
      </w:r>
      <w:r w:rsidR="0027352A">
        <w:t>6</w:t>
      </w:r>
      <w:r w:rsidRPr="006241CF">
        <w:t>, jusqu’au 31 décembre 20</w:t>
      </w:r>
      <w:r w:rsidR="00473B3E">
        <w:t>2</w:t>
      </w:r>
      <w:r w:rsidR="0027352A">
        <w:t>9</w:t>
      </w:r>
      <w:r w:rsidRPr="006241CF">
        <w:t xml:space="preserve">, avec faculté de résiliation annuelle pour l’une ou l’autre </w:t>
      </w:r>
      <w:r>
        <w:t>partie moyennant un préavis de 6</w:t>
      </w:r>
      <w:r w:rsidRPr="006241CF">
        <w:t xml:space="preserve"> Mois avant le 1</w:t>
      </w:r>
      <w:r w:rsidRPr="006241CF">
        <w:rPr>
          <w:vertAlign w:val="superscript"/>
        </w:rPr>
        <w:t>er</w:t>
      </w:r>
      <w:r w:rsidRPr="006241CF">
        <w:t xml:space="preserve"> Janvier de chaque année.</w:t>
      </w:r>
    </w:p>
    <w:p w14:paraId="033DC60E" w14:textId="77777777" w:rsidR="006D4B53" w:rsidRDefault="006D4B53">
      <w:pPr>
        <w:jc w:val="both"/>
      </w:pPr>
    </w:p>
    <w:p w14:paraId="73E3B2D7" w14:textId="77777777" w:rsidR="006D4B53" w:rsidRDefault="006D4B53">
      <w:pPr>
        <w:rPr>
          <w:rStyle w:val="lev"/>
          <w:b w:val="0"/>
        </w:rPr>
      </w:pPr>
      <w:r>
        <w:rPr>
          <w:rStyle w:val="lev"/>
          <w:b w:val="0"/>
          <w:u w:val="single"/>
        </w:rPr>
        <w:t>Sous-traitance</w:t>
      </w:r>
      <w:r>
        <w:rPr>
          <w:rStyle w:val="lev"/>
          <w:b w:val="0"/>
        </w:rPr>
        <w:t> :</w:t>
      </w:r>
    </w:p>
    <w:p w14:paraId="0150E550" w14:textId="77777777" w:rsidR="006D4B53" w:rsidRDefault="006D4B53"/>
    <w:p w14:paraId="1779D434" w14:textId="1847B393" w:rsidR="006D4B53" w:rsidRDefault="006D4B53">
      <w:pPr>
        <w:rPr>
          <w:rStyle w:val="lev"/>
          <w:b w:val="0"/>
        </w:rPr>
      </w:pPr>
      <w:r>
        <w:rPr>
          <w:rStyle w:val="lev"/>
          <w:b w:val="0"/>
        </w:rPr>
        <w:t xml:space="preserve">En cas de sous-traitance, il convient d’indiquer la sous-traitance et de fournir le dossier de candidature du sous-traitant </w:t>
      </w:r>
      <w:r w:rsidR="00DE1F9A">
        <w:rPr>
          <w:rStyle w:val="lev"/>
          <w:b w:val="0"/>
        </w:rPr>
        <w:t>et l’acte de sous-traitance.</w:t>
      </w:r>
    </w:p>
    <w:p w14:paraId="37CE93D4" w14:textId="77777777" w:rsidR="006D4B53" w:rsidRDefault="006D4B53"/>
    <w:p w14:paraId="0B09EF31" w14:textId="77777777" w:rsidR="006D4B53" w:rsidRDefault="006D4B53"/>
    <w:p w14:paraId="1729EB64" w14:textId="77777777" w:rsidR="006D4B53" w:rsidRDefault="006D4B53"/>
    <w:p w14:paraId="3E3824D5" w14:textId="77777777" w:rsidR="006D4B53" w:rsidRDefault="006D4B53"/>
    <w:p w14:paraId="0AE9E07D" w14:textId="77777777" w:rsidR="006D4B53" w:rsidRDefault="006D4B53"/>
    <w:p w14:paraId="4955DE79" w14:textId="77777777" w:rsidR="006D4B53" w:rsidRDefault="006D4B53"/>
    <w:p w14:paraId="7E44913C" w14:textId="77777777" w:rsidR="006D4B53" w:rsidRDefault="006D4B53"/>
    <w:p w14:paraId="31B6DD7C" w14:textId="77777777" w:rsidR="0000170B" w:rsidRDefault="0000170B"/>
    <w:p w14:paraId="4F5BB497" w14:textId="77777777" w:rsidR="0000170B" w:rsidRDefault="0000170B"/>
    <w:p w14:paraId="0C2BD6D5" w14:textId="77777777" w:rsidR="0000170B" w:rsidRDefault="0000170B"/>
    <w:p w14:paraId="08DD51EB" w14:textId="77777777" w:rsidR="0000170B" w:rsidRDefault="0000170B"/>
    <w:p w14:paraId="2D9C621D" w14:textId="77777777" w:rsidR="0000170B" w:rsidRDefault="0000170B"/>
    <w:p w14:paraId="636CBFC9" w14:textId="77777777" w:rsidR="0000170B" w:rsidRDefault="0000170B"/>
    <w:p w14:paraId="5E066646" w14:textId="77777777" w:rsidR="0000170B" w:rsidRDefault="0000170B"/>
    <w:p w14:paraId="27849D5D" w14:textId="77777777" w:rsidR="006D4B53" w:rsidRDefault="006D4B53"/>
    <w:p w14:paraId="2595C849" w14:textId="77777777" w:rsidR="006D4B53" w:rsidRDefault="006D4B53"/>
    <w:p w14:paraId="7E3167A4" w14:textId="77777777" w:rsidR="006D4B53" w:rsidRDefault="006D4B53"/>
    <w:p w14:paraId="4861F796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Style w:val="lev"/>
          <w:b w:val="0"/>
          <w:u w:val="single"/>
        </w:rPr>
      </w:pPr>
      <w:r>
        <w:rPr>
          <w:rStyle w:val="lev"/>
          <w:b w:val="0"/>
          <w:u w:val="single"/>
        </w:rPr>
        <w:t>Cachet et Signature du candidat unique</w:t>
      </w:r>
    </w:p>
    <w:p w14:paraId="71641CD1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28B26A46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5FA3CC14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29D91480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Style w:val="lev"/>
          <w:b w:val="0"/>
        </w:rPr>
      </w:pPr>
      <w:r>
        <w:rPr>
          <w:rStyle w:val="lev"/>
          <w:b w:val="0"/>
        </w:rPr>
        <w:t>A                                       , le</w:t>
      </w:r>
    </w:p>
    <w:p w14:paraId="07F4484C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41863E43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Style w:val="lev"/>
          <w:b w:val="0"/>
          <w:sz w:val="28"/>
        </w:rPr>
      </w:pPr>
      <w:r>
        <w:rPr>
          <w:rStyle w:val="lev"/>
          <w:b w:val="0"/>
          <w:sz w:val="28"/>
        </w:rPr>
        <w:t xml:space="preserve">Le candidat </w:t>
      </w:r>
    </w:p>
    <w:p w14:paraId="560F6216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Style w:val="lev"/>
          <w:b w:val="0"/>
          <w:sz w:val="20"/>
        </w:rPr>
      </w:pPr>
      <w:r>
        <w:rPr>
          <w:rStyle w:val="lev"/>
          <w:b w:val="0"/>
          <w:sz w:val="20"/>
        </w:rPr>
        <w:t>(Représentant habilité pour signer le marché)</w:t>
      </w:r>
    </w:p>
    <w:p w14:paraId="2732C65A" w14:textId="77777777" w:rsidR="006D4B53" w:rsidRDefault="006D4B53"/>
    <w:p w14:paraId="61F034CC" w14:textId="77777777" w:rsidR="006D4B53" w:rsidRDefault="006D4B53"/>
    <w:p w14:paraId="57266899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Style w:val="lev"/>
          <w:b w:val="0"/>
          <w:u w:val="single"/>
        </w:rPr>
      </w:pPr>
      <w:r>
        <w:rPr>
          <w:rStyle w:val="lev"/>
          <w:b w:val="0"/>
          <w:u w:val="single"/>
        </w:rPr>
        <w:t>Cachet et Signature du mandataire habilité à signer la lettre de candidature et l’offre du groupement</w:t>
      </w:r>
      <w:r>
        <w:rPr>
          <w:rStyle w:val="lev"/>
          <w:b w:val="0"/>
        </w:rPr>
        <w:t> :</w:t>
      </w:r>
      <w:r>
        <w:rPr>
          <w:rStyle w:val="lev"/>
          <w:b w:val="0"/>
          <w:u w:val="single"/>
        </w:rPr>
        <w:t xml:space="preserve"> </w:t>
      </w:r>
    </w:p>
    <w:p w14:paraId="7787A466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29BACFB2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7EBEB634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7560E139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Style w:val="lev"/>
          <w:b w:val="0"/>
        </w:rPr>
      </w:pPr>
      <w:r>
        <w:rPr>
          <w:rStyle w:val="lev"/>
          <w:b w:val="0"/>
        </w:rPr>
        <w:t>A                                       , le</w:t>
      </w:r>
    </w:p>
    <w:p w14:paraId="20AD3D1F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310E9A04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Style w:val="lev"/>
          <w:b w:val="0"/>
          <w:sz w:val="28"/>
        </w:rPr>
      </w:pPr>
      <w:r>
        <w:rPr>
          <w:rStyle w:val="lev"/>
          <w:b w:val="0"/>
          <w:sz w:val="28"/>
        </w:rPr>
        <w:t xml:space="preserve">Le mandataire </w:t>
      </w:r>
    </w:p>
    <w:p w14:paraId="1837576F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Style w:val="lev"/>
          <w:b w:val="0"/>
          <w:sz w:val="20"/>
        </w:rPr>
      </w:pPr>
      <w:r>
        <w:rPr>
          <w:rStyle w:val="lev"/>
          <w:b w:val="0"/>
          <w:sz w:val="20"/>
        </w:rPr>
        <w:t>(Représentant habilité pour signer le marché)</w:t>
      </w:r>
    </w:p>
    <w:p w14:paraId="1E21F7D8" w14:textId="77777777" w:rsidR="006D4B53" w:rsidRDefault="006D4B53"/>
    <w:p w14:paraId="182DEDFE" w14:textId="77777777" w:rsidR="006D4B53" w:rsidRDefault="006D4B53"/>
    <w:p w14:paraId="350FD88E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Style w:val="lev"/>
          <w:b w:val="0"/>
          <w:u w:val="single"/>
        </w:rPr>
      </w:pPr>
      <w:r>
        <w:rPr>
          <w:rStyle w:val="lev"/>
          <w:b w:val="0"/>
          <w:u w:val="single"/>
        </w:rPr>
        <w:t>Cachet et Signatures de l’ensemble des membres du groupement</w:t>
      </w:r>
    </w:p>
    <w:p w14:paraId="3BF38AAA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091B75C0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7D80FFFE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58E9AAC8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Style w:val="lev"/>
          <w:b w:val="0"/>
        </w:rPr>
      </w:pPr>
      <w:r>
        <w:rPr>
          <w:rStyle w:val="lev"/>
          <w:b w:val="0"/>
        </w:rPr>
        <w:t>A                                       , le</w:t>
      </w:r>
    </w:p>
    <w:p w14:paraId="1749B012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00F46E39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Style w:val="lev"/>
          <w:b w:val="0"/>
          <w:sz w:val="28"/>
        </w:rPr>
      </w:pPr>
      <w:r>
        <w:rPr>
          <w:rStyle w:val="lev"/>
          <w:b w:val="0"/>
          <w:sz w:val="28"/>
        </w:rPr>
        <w:t xml:space="preserve">Les cotraitants </w:t>
      </w:r>
    </w:p>
    <w:p w14:paraId="3C351F5A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Style w:val="lev"/>
          <w:b w:val="0"/>
          <w:sz w:val="20"/>
        </w:rPr>
      </w:pPr>
      <w:r>
        <w:rPr>
          <w:rStyle w:val="lev"/>
          <w:b w:val="0"/>
          <w:sz w:val="20"/>
        </w:rPr>
        <w:t>(Représentants habilités pour signer le marché)</w:t>
      </w:r>
    </w:p>
    <w:p w14:paraId="5D00A4B3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7CBB46A2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3791AC5D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6A8E3AD5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6D73EF6B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13B4C73F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194C7A9B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2608410F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25B4B17F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200A0ED5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3CE7D5F9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25088E12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543F0F7F" w14:textId="77777777" w:rsidR="006D4B53" w:rsidRDefault="006D4B5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12425581" w14:textId="77777777" w:rsidR="006D4B53" w:rsidRDefault="006D4B53"/>
    <w:p w14:paraId="15D6EB97" w14:textId="77777777" w:rsidR="000355AD" w:rsidRDefault="000355AD"/>
    <w:p w14:paraId="7118BC65" w14:textId="77777777" w:rsidR="000355AD" w:rsidRDefault="000355AD"/>
    <w:p w14:paraId="5D0065E7" w14:textId="77777777" w:rsidR="00FF2D8B" w:rsidRDefault="00FF2D8B"/>
    <w:p w14:paraId="73522874" w14:textId="77777777" w:rsidR="00FF2D8B" w:rsidRDefault="00FF2D8B"/>
    <w:p w14:paraId="31E6ECAB" w14:textId="77777777" w:rsidR="00FF2D8B" w:rsidRDefault="00FF2D8B"/>
    <w:p w14:paraId="03121FC9" w14:textId="77777777" w:rsidR="006D4B53" w:rsidRDefault="006D4B53"/>
    <w:p w14:paraId="05198349" w14:textId="77777777" w:rsidR="00337BB4" w:rsidRDefault="00337BB4" w:rsidP="00337BB4">
      <w:pPr>
        <w:ind w:firstLine="708"/>
        <w:rPr>
          <w:rStyle w:val="lev"/>
          <w:sz w:val="28"/>
          <w:szCs w:val="28"/>
          <w:u w:val="single"/>
        </w:rPr>
      </w:pPr>
      <w:r>
        <w:rPr>
          <w:rStyle w:val="lev"/>
          <w:b w:val="0"/>
          <w:sz w:val="28"/>
          <w:szCs w:val="28"/>
        </w:rPr>
        <w:lastRenderedPageBreak/>
        <w:t xml:space="preserve">D – </w:t>
      </w:r>
      <w:r>
        <w:rPr>
          <w:rStyle w:val="lev"/>
          <w:b w:val="0"/>
          <w:sz w:val="28"/>
          <w:szCs w:val="28"/>
          <w:u w:val="single"/>
        </w:rPr>
        <w:t>Décision du</w:t>
      </w:r>
      <w:r w:rsidRPr="009E4B45">
        <w:rPr>
          <w:rStyle w:val="lev"/>
          <w:b w:val="0"/>
          <w:sz w:val="28"/>
          <w:szCs w:val="28"/>
          <w:u w:val="single"/>
        </w:rPr>
        <w:t xml:space="preserve"> pouvoir adjudicateur</w:t>
      </w:r>
      <w:r w:rsidRPr="009E4B45">
        <w:rPr>
          <w:rStyle w:val="lev"/>
          <w:b w:val="0"/>
          <w:sz w:val="28"/>
          <w:szCs w:val="28"/>
        </w:rPr>
        <w:t> :</w:t>
      </w:r>
    </w:p>
    <w:p w14:paraId="40171963" w14:textId="77777777" w:rsidR="006D4B53" w:rsidRDefault="006D4B53"/>
    <w:p w14:paraId="5135D463" w14:textId="77777777" w:rsidR="006D4B53" w:rsidRDefault="006D4B53"/>
    <w:p w14:paraId="1921C99C" w14:textId="77777777" w:rsidR="006D4B53" w:rsidRDefault="006D4B53">
      <w:pPr>
        <w:rPr>
          <w:rStyle w:val="lev"/>
          <w:b w:val="0"/>
          <w:sz w:val="28"/>
        </w:rPr>
      </w:pPr>
      <w:r>
        <w:rPr>
          <w:rStyle w:val="lev"/>
          <w:sz w:val="28"/>
          <w:u w:val="single"/>
        </w:rPr>
        <w:t>La présente offre est acceptée </w:t>
      </w:r>
      <w:r>
        <w:rPr>
          <w:rStyle w:val="lev"/>
          <w:b w:val="0"/>
          <w:sz w:val="28"/>
        </w:rPr>
        <w:t>:</w:t>
      </w:r>
    </w:p>
    <w:p w14:paraId="404031E0" w14:textId="77777777" w:rsidR="006D4B53" w:rsidRDefault="006D4B53"/>
    <w:p w14:paraId="79C62DCC" w14:textId="77777777" w:rsidR="006D4B53" w:rsidRDefault="006D4B53"/>
    <w:p w14:paraId="42D7D9A1" w14:textId="694514C9" w:rsidR="006D4B53" w:rsidRDefault="006D4B53">
      <w:pPr>
        <w:numPr>
          <w:ilvl w:val="0"/>
          <w:numId w:val="2"/>
        </w:numPr>
        <w:rPr>
          <w:rStyle w:val="lev"/>
        </w:rPr>
      </w:pPr>
      <w:proofErr w:type="gramStart"/>
      <w:r>
        <w:rPr>
          <w:rStyle w:val="lev"/>
        </w:rPr>
        <w:t>solution</w:t>
      </w:r>
      <w:proofErr w:type="gramEnd"/>
      <w:r>
        <w:rPr>
          <w:rStyle w:val="lev"/>
        </w:rPr>
        <w:t xml:space="preserve"> de base</w:t>
      </w:r>
    </w:p>
    <w:p w14:paraId="1A3B3F2F" w14:textId="6DF3B195" w:rsidR="00D939D1" w:rsidRDefault="00D939D1" w:rsidP="00D939D1">
      <w:pPr>
        <w:rPr>
          <w:rStyle w:val="lev"/>
        </w:rPr>
      </w:pPr>
    </w:p>
    <w:p w14:paraId="38F09438" w14:textId="00730230" w:rsidR="00D939D1" w:rsidRDefault="00D939D1" w:rsidP="00D939D1">
      <w:pPr>
        <w:rPr>
          <w:rStyle w:val="lev"/>
        </w:rPr>
      </w:pPr>
    </w:p>
    <w:p w14:paraId="0B541FE0" w14:textId="77777777" w:rsidR="006D4B53" w:rsidRDefault="006D4B53"/>
    <w:p w14:paraId="35578B73" w14:textId="77777777" w:rsidR="006D4B53" w:rsidRDefault="006D4B53"/>
    <w:p w14:paraId="7A8D81A8" w14:textId="5EF13F8A" w:rsidR="006D4B53" w:rsidRDefault="006D4B53">
      <w:pPr>
        <w:ind w:left="1410"/>
        <w:rPr>
          <w:rStyle w:val="lev"/>
        </w:rPr>
      </w:pPr>
      <w:r>
        <w:rPr>
          <w:rStyle w:val="lev"/>
        </w:rPr>
        <w:t xml:space="preserve">-     </w:t>
      </w:r>
      <w:r w:rsidR="00D939D1">
        <w:rPr>
          <w:rStyle w:val="lev"/>
        </w:rPr>
        <w:t>V</w:t>
      </w:r>
      <w:r>
        <w:rPr>
          <w:rStyle w:val="lev"/>
        </w:rPr>
        <w:t>ariante</w:t>
      </w:r>
      <w:r w:rsidR="001556C7">
        <w:rPr>
          <w:rStyle w:val="lev"/>
        </w:rPr>
        <w:t xml:space="preserve"> libre</w:t>
      </w:r>
    </w:p>
    <w:p w14:paraId="21B403CB" w14:textId="77777777" w:rsidR="006D4B53" w:rsidRDefault="006D4B53"/>
    <w:p w14:paraId="12023CAB" w14:textId="77777777" w:rsidR="006D4B53" w:rsidRDefault="006D4B53"/>
    <w:p w14:paraId="7ADD8FF3" w14:textId="77777777" w:rsidR="00337BB4" w:rsidRDefault="00337BB4" w:rsidP="00337BB4">
      <w:pPr>
        <w:rPr>
          <w:rStyle w:val="lev"/>
          <w:b w:val="0"/>
          <w:sz w:val="28"/>
          <w:szCs w:val="28"/>
        </w:rPr>
      </w:pPr>
      <w:r>
        <w:rPr>
          <w:rStyle w:val="lev"/>
          <w:b w:val="0"/>
          <w:sz w:val="28"/>
          <w:szCs w:val="28"/>
        </w:rPr>
        <w:t>Le représentant du pouvoir adjudicateur :</w:t>
      </w:r>
    </w:p>
    <w:p w14:paraId="20E8692C" w14:textId="77777777" w:rsidR="00337BB4" w:rsidRDefault="00337BB4" w:rsidP="00337BB4">
      <w:pPr>
        <w:rPr>
          <w:rStyle w:val="lev"/>
          <w:b w:val="0"/>
          <w:sz w:val="28"/>
          <w:szCs w:val="28"/>
        </w:rPr>
      </w:pPr>
    </w:p>
    <w:p w14:paraId="0F177542" w14:textId="77777777" w:rsidR="00337BB4" w:rsidRDefault="00337BB4" w:rsidP="00337BB4">
      <w:pPr>
        <w:rPr>
          <w:rStyle w:val="lev"/>
          <w:b w:val="0"/>
          <w:sz w:val="28"/>
          <w:szCs w:val="28"/>
        </w:rPr>
      </w:pPr>
    </w:p>
    <w:p w14:paraId="11FA2844" w14:textId="77777777" w:rsidR="00337BB4" w:rsidRDefault="00337BB4" w:rsidP="00337BB4">
      <w:pPr>
        <w:rPr>
          <w:rStyle w:val="lev"/>
          <w:b w:val="0"/>
          <w:sz w:val="28"/>
          <w:szCs w:val="28"/>
        </w:rPr>
      </w:pPr>
    </w:p>
    <w:p w14:paraId="44E77086" w14:textId="77777777" w:rsidR="00337BB4" w:rsidRDefault="00337BB4" w:rsidP="00337BB4">
      <w:pPr>
        <w:rPr>
          <w:rStyle w:val="lev"/>
          <w:b w:val="0"/>
          <w:sz w:val="28"/>
          <w:szCs w:val="28"/>
        </w:rPr>
      </w:pPr>
      <w:r>
        <w:rPr>
          <w:rStyle w:val="lev"/>
          <w:b w:val="0"/>
          <w:sz w:val="28"/>
          <w:szCs w:val="28"/>
        </w:rPr>
        <w:t>A                                                            le</w:t>
      </w:r>
    </w:p>
    <w:p w14:paraId="7DD4AAE1" w14:textId="77777777" w:rsidR="00337BB4" w:rsidRDefault="00337BB4" w:rsidP="00337BB4">
      <w:pPr>
        <w:rPr>
          <w:sz w:val="28"/>
          <w:szCs w:val="28"/>
          <w:u w:val="single"/>
        </w:rPr>
      </w:pPr>
    </w:p>
    <w:p w14:paraId="62AC70A6" w14:textId="77777777" w:rsidR="00337BB4" w:rsidRPr="009E4B45" w:rsidRDefault="00337BB4" w:rsidP="00337BB4">
      <w:pPr>
        <w:rPr>
          <w:sz w:val="28"/>
          <w:szCs w:val="28"/>
          <w:u w:val="single"/>
        </w:rPr>
      </w:pPr>
      <w:r w:rsidRPr="009E4B45">
        <w:rPr>
          <w:sz w:val="28"/>
          <w:szCs w:val="28"/>
          <w:u w:val="single"/>
        </w:rPr>
        <w:t>Signature</w:t>
      </w:r>
      <w:r>
        <w:rPr>
          <w:sz w:val="28"/>
          <w:szCs w:val="28"/>
          <w:u w:val="single"/>
        </w:rPr>
        <w:t> :</w:t>
      </w:r>
    </w:p>
    <w:p w14:paraId="0C6A7456" w14:textId="77777777" w:rsidR="00337BB4" w:rsidRDefault="00337BB4" w:rsidP="00337BB4">
      <w:pPr>
        <w:rPr>
          <w:b/>
          <w:sz w:val="28"/>
          <w:szCs w:val="28"/>
          <w:u w:val="single"/>
        </w:rPr>
      </w:pPr>
    </w:p>
    <w:p w14:paraId="6AFDCD86" w14:textId="77777777" w:rsidR="00337BB4" w:rsidRPr="009E4B45" w:rsidRDefault="00337BB4" w:rsidP="00337BB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</w:p>
    <w:p w14:paraId="25C2760F" w14:textId="77777777" w:rsidR="00337BB4" w:rsidRPr="009E4B45" w:rsidRDefault="00337BB4" w:rsidP="00337BB4">
      <w:pPr>
        <w:rPr>
          <w:b/>
          <w:sz w:val="28"/>
          <w:szCs w:val="28"/>
          <w:u w:val="single"/>
        </w:rPr>
      </w:pPr>
    </w:p>
    <w:p w14:paraId="3037D1FA" w14:textId="77777777" w:rsidR="00337BB4" w:rsidRPr="009E4B45" w:rsidRDefault="00337BB4" w:rsidP="00337BB4">
      <w:pPr>
        <w:ind w:firstLine="708"/>
        <w:rPr>
          <w:rStyle w:val="lev"/>
          <w:sz w:val="28"/>
          <w:szCs w:val="28"/>
        </w:rPr>
      </w:pPr>
      <w:r w:rsidRPr="009E4B45">
        <w:rPr>
          <w:rStyle w:val="lev"/>
          <w:b w:val="0"/>
          <w:sz w:val="28"/>
          <w:szCs w:val="28"/>
        </w:rPr>
        <w:t xml:space="preserve">E – </w:t>
      </w:r>
      <w:r w:rsidRPr="009E4B45">
        <w:rPr>
          <w:rStyle w:val="lev"/>
          <w:b w:val="0"/>
          <w:sz w:val="28"/>
          <w:szCs w:val="28"/>
          <w:u w:val="single"/>
        </w:rPr>
        <w:t>Date d’effet du marché</w:t>
      </w:r>
      <w:r w:rsidRPr="009E4B45">
        <w:rPr>
          <w:rStyle w:val="lev"/>
          <w:b w:val="0"/>
          <w:sz w:val="28"/>
          <w:szCs w:val="28"/>
        </w:rPr>
        <w:t> :</w:t>
      </w:r>
    </w:p>
    <w:p w14:paraId="687F23F5" w14:textId="77777777" w:rsidR="00337BB4" w:rsidRPr="009E4B45" w:rsidRDefault="00337BB4" w:rsidP="00337BB4">
      <w:pPr>
        <w:rPr>
          <w:rStyle w:val="lev"/>
          <w:sz w:val="28"/>
          <w:szCs w:val="28"/>
          <w:u w:val="single"/>
        </w:rPr>
      </w:pPr>
    </w:p>
    <w:p w14:paraId="70935A6C" w14:textId="77777777" w:rsidR="00337BB4" w:rsidRPr="009E4B45" w:rsidRDefault="00337BB4" w:rsidP="00337BB4">
      <w:pPr>
        <w:rPr>
          <w:rStyle w:val="lev"/>
          <w:sz w:val="28"/>
          <w:szCs w:val="28"/>
          <w:u w:val="single"/>
        </w:rPr>
      </w:pPr>
    </w:p>
    <w:p w14:paraId="6000DB11" w14:textId="1F81E4A3" w:rsidR="00337BB4" w:rsidRPr="009E4B45" w:rsidRDefault="00337BB4" w:rsidP="00337BB4">
      <w:pPr>
        <w:rPr>
          <w:rStyle w:val="lev"/>
          <w:b w:val="0"/>
          <w:sz w:val="28"/>
          <w:szCs w:val="28"/>
          <w:u w:val="single"/>
        </w:rPr>
      </w:pPr>
      <w:r w:rsidRPr="009E4B45">
        <w:rPr>
          <w:rStyle w:val="lev"/>
          <w:b w:val="0"/>
          <w:sz w:val="28"/>
          <w:szCs w:val="28"/>
          <w:u w:val="single"/>
        </w:rPr>
        <w:t>Reçu l’avis de réception de la notification du marché</w:t>
      </w:r>
    </w:p>
    <w:p w14:paraId="1BE10281" w14:textId="77777777" w:rsidR="00337BB4" w:rsidRPr="009E4B45" w:rsidRDefault="00337BB4" w:rsidP="00337BB4">
      <w:pPr>
        <w:rPr>
          <w:rStyle w:val="lev"/>
          <w:sz w:val="28"/>
          <w:szCs w:val="28"/>
          <w:u w:val="single"/>
        </w:rPr>
      </w:pPr>
    </w:p>
    <w:p w14:paraId="2229D4D9" w14:textId="77777777" w:rsidR="00337BB4" w:rsidRPr="009E4B45" w:rsidRDefault="00337BB4" w:rsidP="00337BB4">
      <w:pPr>
        <w:rPr>
          <w:rStyle w:val="lev"/>
          <w:sz w:val="28"/>
          <w:szCs w:val="28"/>
          <w:u w:val="single"/>
        </w:rPr>
      </w:pPr>
    </w:p>
    <w:p w14:paraId="39D75556" w14:textId="77777777" w:rsidR="00337BB4" w:rsidRPr="009E4B45" w:rsidRDefault="00337BB4" w:rsidP="00337BB4">
      <w:pPr>
        <w:rPr>
          <w:rStyle w:val="lev"/>
          <w:sz w:val="28"/>
          <w:szCs w:val="28"/>
          <w:u w:val="single"/>
        </w:rPr>
      </w:pPr>
    </w:p>
    <w:p w14:paraId="14F1892E" w14:textId="77777777" w:rsidR="00337BB4" w:rsidRPr="009E4B45" w:rsidRDefault="00337BB4" w:rsidP="00337BB4">
      <w:pPr>
        <w:rPr>
          <w:rStyle w:val="lev"/>
          <w:b w:val="0"/>
          <w:sz w:val="28"/>
          <w:szCs w:val="28"/>
        </w:rPr>
      </w:pPr>
      <w:r w:rsidRPr="009E4B45">
        <w:rPr>
          <w:rStyle w:val="lev"/>
          <w:b w:val="0"/>
          <w:sz w:val="28"/>
          <w:szCs w:val="28"/>
          <w:u w:val="single"/>
        </w:rPr>
        <w:t>Le Titulaire destinataire</w:t>
      </w:r>
      <w:r w:rsidRPr="009E4B45">
        <w:rPr>
          <w:rStyle w:val="lev"/>
          <w:b w:val="0"/>
          <w:sz w:val="28"/>
          <w:szCs w:val="28"/>
        </w:rPr>
        <w:t> :</w:t>
      </w:r>
    </w:p>
    <w:p w14:paraId="11286163" w14:textId="77777777" w:rsidR="00337BB4" w:rsidRPr="009E4B45" w:rsidRDefault="00337BB4" w:rsidP="00337BB4">
      <w:pPr>
        <w:rPr>
          <w:rStyle w:val="lev"/>
          <w:b w:val="0"/>
          <w:sz w:val="28"/>
          <w:szCs w:val="28"/>
        </w:rPr>
      </w:pPr>
    </w:p>
    <w:p w14:paraId="552CC4DE" w14:textId="77777777" w:rsidR="00337BB4" w:rsidRPr="009E4B45" w:rsidRDefault="00337BB4" w:rsidP="00337BB4">
      <w:pPr>
        <w:rPr>
          <w:rStyle w:val="lev"/>
          <w:b w:val="0"/>
          <w:sz w:val="28"/>
          <w:szCs w:val="28"/>
        </w:rPr>
      </w:pPr>
    </w:p>
    <w:p w14:paraId="31895171" w14:textId="77777777" w:rsidR="00337BB4" w:rsidRPr="009E4B45" w:rsidRDefault="00337BB4" w:rsidP="00337BB4">
      <w:pPr>
        <w:rPr>
          <w:rStyle w:val="lev"/>
          <w:b w:val="0"/>
          <w:sz w:val="28"/>
          <w:szCs w:val="28"/>
        </w:rPr>
      </w:pPr>
      <w:r w:rsidRPr="009E4B45">
        <w:rPr>
          <w:rStyle w:val="lev"/>
          <w:b w:val="0"/>
          <w:sz w:val="28"/>
          <w:szCs w:val="28"/>
        </w:rPr>
        <w:t>A                                                            le</w:t>
      </w:r>
    </w:p>
    <w:p w14:paraId="7C0618E4" w14:textId="77777777" w:rsidR="00337BB4" w:rsidRPr="009E4B45" w:rsidRDefault="00337BB4" w:rsidP="00337BB4">
      <w:pPr>
        <w:rPr>
          <w:b/>
          <w:sz w:val="28"/>
          <w:szCs w:val="28"/>
          <w:u w:val="single"/>
        </w:rPr>
      </w:pPr>
    </w:p>
    <w:p w14:paraId="10F5CF8D" w14:textId="77777777" w:rsidR="00337BB4" w:rsidRPr="009E4B45" w:rsidRDefault="00337BB4" w:rsidP="00337BB4">
      <w:pPr>
        <w:rPr>
          <w:b/>
          <w:sz w:val="28"/>
          <w:szCs w:val="28"/>
          <w:u w:val="single"/>
        </w:rPr>
      </w:pPr>
    </w:p>
    <w:p w14:paraId="41281D47" w14:textId="77777777" w:rsidR="00337BB4" w:rsidRPr="00DB1DCD" w:rsidRDefault="00337BB4" w:rsidP="00337BB4">
      <w:pPr>
        <w:rPr>
          <w:sz w:val="28"/>
          <w:szCs w:val="28"/>
          <w:u w:val="single"/>
        </w:rPr>
      </w:pPr>
      <w:r w:rsidRPr="009E4B45">
        <w:rPr>
          <w:sz w:val="28"/>
          <w:szCs w:val="28"/>
          <w:u w:val="single"/>
        </w:rPr>
        <w:t>Signature</w:t>
      </w:r>
      <w:r>
        <w:rPr>
          <w:sz w:val="28"/>
          <w:szCs w:val="28"/>
          <w:u w:val="single"/>
        </w:rPr>
        <w:t> :</w:t>
      </w:r>
    </w:p>
    <w:p w14:paraId="3AF80A74" w14:textId="77777777" w:rsidR="00337BB4" w:rsidRDefault="00337BB4" w:rsidP="00337BB4">
      <w:pPr>
        <w:rPr>
          <w:b/>
          <w:sz w:val="36"/>
          <w:szCs w:val="36"/>
          <w:u w:val="single"/>
        </w:rPr>
      </w:pPr>
    </w:p>
    <w:p w14:paraId="4030F669" w14:textId="77777777" w:rsidR="006D4B53" w:rsidRDefault="006D4B53" w:rsidP="00337BB4"/>
    <w:sectPr w:rsidR="006D4B53">
      <w:footerReference w:type="default" r:id="rId7"/>
      <w:pgSz w:w="11906" w:h="16838"/>
      <w:pgMar w:top="1418" w:right="1418" w:bottom="1418" w:left="1418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77471" w14:textId="77777777" w:rsidR="00707B7D" w:rsidRDefault="00707B7D">
      <w:r>
        <w:separator/>
      </w:r>
    </w:p>
  </w:endnote>
  <w:endnote w:type="continuationSeparator" w:id="0">
    <w:p w14:paraId="1F5C5B29" w14:textId="77777777" w:rsidR="00707B7D" w:rsidRDefault="00707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axCondensed-Light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63A8B" w14:textId="77777777" w:rsidR="007020CF" w:rsidRDefault="007020CF">
    <w:pPr>
      <w:pStyle w:val="Pieddepage"/>
      <w:rPr>
        <w:sz w:val="20"/>
      </w:rPr>
    </w:pPr>
    <w:r>
      <w:rPr>
        <w:sz w:val="20"/>
      </w:rPr>
      <w:t>Acte d’engagement</w:t>
    </w:r>
  </w:p>
  <w:p w14:paraId="7AD09386" w14:textId="77777777" w:rsidR="007020CF" w:rsidRDefault="007020CF">
    <w:pPr>
      <w:pStyle w:val="Pieddepage"/>
    </w:pPr>
    <w:r>
      <w:rPr>
        <w:sz w:val="20"/>
      </w:rPr>
      <w:tab/>
    </w:r>
    <w:r>
      <w:rPr>
        <w:sz w:val="20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D686D">
      <w:rPr>
        <w:rStyle w:val="Numrodepage"/>
        <w:noProof/>
      </w:rPr>
      <w:t>10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B4DB4" w14:textId="77777777" w:rsidR="00707B7D" w:rsidRDefault="00707B7D">
      <w:r>
        <w:separator/>
      </w:r>
    </w:p>
  </w:footnote>
  <w:footnote w:type="continuationSeparator" w:id="0">
    <w:p w14:paraId="0F81AE59" w14:textId="77777777" w:rsidR="00707B7D" w:rsidRDefault="00707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3B47B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9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cs="Times New Roman"/>
        <w:b/>
      </w:rPr>
    </w:lvl>
  </w:abstractNum>
  <w:abstractNum w:abstractNumId="3" w15:restartNumberingAfterBreak="0">
    <w:nsid w:val="00000003"/>
    <w:multiLevelType w:val="singleLevel"/>
    <w:tmpl w:val="00000003"/>
    <w:name w:val="WW8Num11"/>
    <w:lvl w:ilvl="0">
      <w:start w:val="1"/>
      <w:numFmt w:val="upperLetter"/>
      <w:lvlText w:val="%1-"/>
      <w:lvlJc w:val="left"/>
      <w:pPr>
        <w:tabs>
          <w:tab w:val="num" w:pos="1065"/>
        </w:tabs>
        <w:ind w:left="1065" w:hanging="360"/>
      </w:pPr>
    </w:lvl>
  </w:abstractNum>
  <w:abstractNum w:abstractNumId="4" w15:restartNumberingAfterBreak="0">
    <w:nsid w:val="00000004"/>
    <w:multiLevelType w:val="multilevel"/>
    <w:tmpl w:val="00000004"/>
    <w:name w:val="WW8StyleNum"/>
    <w:lvl w:ilvl="0">
      <w:numFmt w:val="decimal"/>
      <w:pStyle w:val="Liste5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11761991">
    <w:abstractNumId w:val="1"/>
  </w:num>
  <w:num w:numId="2" w16cid:durableId="1276669871">
    <w:abstractNumId w:val="2"/>
  </w:num>
  <w:num w:numId="3" w16cid:durableId="1406296374">
    <w:abstractNumId w:val="3"/>
  </w:num>
  <w:num w:numId="4" w16cid:durableId="336688096">
    <w:abstractNumId w:val="4"/>
  </w:num>
  <w:num w:numId="5" w16cid:durableId="1908684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D8B"/>
    <w:rsid w:val="0000170B"/>
    <w:rsid w:val="00001D81"/>
    <w:rsid w:val="000355AD"/>
    <w:rsid w:val="000761F2"/>
    <w:rsid w:val="000A3792"/>
    <w:rsid w:val="00114EC4"/>
    <w:rsid w:val="00122DD1"/>
    <w:rsid w:val="001275DF"/>
    <w:rsid w:val="001556C7"/>
    <w:rsid w:val="001D2E98"/>
    <w:rsid w:val="001D686D"/>
    <w:rsid w:val="00233E62"/>
    <w:rsid w:val="00237C87"/>
    <w:rsid w:val="0027352A"/>
    <w:rsid w:val="0028762D"/>
    <w:rsid w:val="002A767E"/>
    <w:rsid w:val="00337BB4"/>
    <w:rsid w:val="0045144B"/>
    <w:rsid w:val="00473B3E"/>
    <w:rsid w:val="0055407F"/>
    <w:rsid w:val="00563710"/>
    <w:rsid w:val="005B5431"/>
    <w:rsid w:val="005B58E7"/>
    <w:rsid w:val="006B3624"/>
    <w:rsid w:val="006D4B53"/>
    <w:rsid w:val="006E1F8A"/>
    <w:rsid w:val="007020CF"/>
    <w:rsid w:val="00707B7D"/>
    <w:rsid w:val="00723E35"/>
    <w:rsid w:val="00776309"/>
    <w:rsid w:val="007A0A28"/>
    <w:rsid w:val="00831979"/>
    <w:rsid w:val="00846FCF"/>
    <w:rsid w:val="008B49EA"/>
    <w:rsid w:val="008C064B"/>
    <w:rsid w:val="008D1003"/>
    <w:rsid w:val="008E27A5"/>
    <w:rsid w:val="0099497B"/>
    <w:rsid w:val="00994A54"/>
    <w:rsid w:val="009F31C3"/>
    <w:rsid w:val="00A13E25"/>
    <w:rsid w:val="00A14961"/>
    <w:rsid w:val="00AB6770"/>
    <w:rsid w:val="00AC214A"/>
    <w:rsid w:val="00AF4423"/>
    <w:rsid w:val="00C15099"/>
    <w:rsid w:val="00C6193E"/>
    <w:rsid w:val="00CF3407"/>
    <w:rsid w:val="00D939D1"/>
    <w:rsid w:val="00DC3ACC"/>
    <w:rsid w:val="00DE1F9A"/>
    <w:rsid w:val="00E30EF2"/>
    <w:rsid w:val="00E53A16"/>
    <w:rsid w:val="00EB6E90"/>
    <w:rsid w:val="00F16F88"/>
    <w:rsid w:val="00FF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2CD867"/>
  <w15:docId w15:val="{2D90B5FA-665C-B441-9261-8A086EB20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Symbol" w:eastAsia="Times New Roman" w:hAnsi="Symbol" w:cs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Times New Roman" w:eastAsia="Times New Roman" w:hAnsi="Times New Roman" w:cs="Times New Roman"/>
      <w:b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St5z0">
    <w:name w:val="WW8NumSt5z0"/>
    <w:rPr>
      <w:rFonts w:ascii="Symbol" w:hAnsi="Symbol"/>
    </w:rPr>
  </w:style>
  <w:style w:type="character" w:customStyle="1" w:styleId="Policepardfaut1">
    <w:name w:val="Police par défaut1"/>
  </w:style>
  <w:style w:type="character" w:styleId="lev">
    <w:name w:val="Strong"/>
    <w:qFormat/>
    <w:rPr>
      <w:b/>
      <w:bCs/>
    </w:rPr>
  </w:style>
  <w:style w:type="character" w:styleId="Numrodepage">
    <w:name w:val="page number"/>
    <w:basedOn w:val="Policepardfaut1"/>
  </w:style>
  <w:style w:type="character" w:styleId="Lienhypertexte">
    <w:name w:val="Hyperlink"/>
    <w:rPr>
      <w:color w:val="0000FF"/>
      <w:u w:val="single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sdetexte">
    <w:name w:val="Body Text"/>
    <w:basedOn w:val="Normal"/>
    <w:pPr>
      <w:widowControl w:val="0"/>
      <w:spacing w:before="60"/>
      <w:ind w:firstLine="284"/>
      <w:jc w:val="both"/>
    </w:pPr>
    <w:rPr>
      <w:sz w:val="20"/>
      <w:szCs w:val="20"/>
    </w:rPr>
  </w:style>
  <w:style w:type="paragraph" w:styleId="Liste">
    <w:name w:val="List"/>
    <w:basedOn w:val="Normal"/>
    <w:pPr>
      <w:spacing w:after="120"/>
      <w:ind w:left="284" w:hanging="284"/>
      <w:jc w:val="both"/>
    </w:pPr>
    <w:rPr>
      <w:rFonts w:ascii="Dutch" w:hAnsi="Dutch"/>
      <w:sz w:val="22"/>
      <w:szCs w:val="22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pPr>
      <w:jc w:val="both"/>
    </w:pPr>
  </w:style>
  <w:style w:type="paragraph" w:styleId="TM2">
    <w:name w:val="toc 2"/>
    <w:basedOn w:val="Normal"/>
    <w:next w:val="Normal"/>
    <w:pPr>
      <w:tabs>
        <w:tab w:val="right" w:leader="dot" w:pos="9394"/>
      </w:tabs>
      <w:ind w:left="200"/>
      <w:jc w:val="center"/>
    </w:pPr>
    <w:rPr>
      <w:b/>
      <w:bCs/>
      <w:sz w:val="32"/>
      <w:szCs w:val="32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Corpsdetexte31">
    <w:name w:val="Corps de texte 31"/>
    <w:basedOn w:val="Normal"/>
    <w:pPr>
      <w:pBdr>
        <w:top w:val="double" w:sz="1" w:space="1" w:color="000000" w:shadow="1"/>
        <w:left w:val="double" w:sz="1" w:space="1" w:color="000000" w:shadow="1"/>
        <w:bottom w:val="double" w:sz="1" w:space="1" w:color="000000" w:shadow="1"/>
        <w:right w:val="double" w:sz="1" w:space="1" w:color="000000" w:shadow="1"/>
      </w:pBdr>
      <w:jc w:val="center"/>
    </w:pPr>
    <w:rPr>
      <w:b/>
      <w:bCs/>
      <w:caps/>
      <w:lang w:val="en-GB"/>
    </w:rPr>
  </w:style>
  <w:style w:type="paragraph" w:customStyle="1" w:styleId="Retraitcorpsdetexte21">
    <w:name w:val="Retrait corps de texte 21"/>
    <w:basedOn w:val="Normal"/>
    <w:pPr>
      <w:spacing w:line="240" w:lineRule="exact"/>
      <w:ind w:left="851"/>
      <w:jc w:val="both"/>
    </w:pPr>
    <w:rPr>
      <w:lang w:val="en-GB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FORMAT">
    <w:name w:val="FORMAT"/>
    <w:basedOn w:val="Normal"/>
    <w:pPr>
      <w:tabs>
        <w:tab w:val="left" w:pos="1418"/>
        <w:tab w:val="left" w:pos="2552"/>
        <w:tab w:val="left" w:pos="5103"/>
        <w:tab w:val="left" w:pos="7088"/>
      </w:tabs>
    </w:pPr>
  </w:style>
  <w:style w:type="paragraph" w:customStyle="1" w:styleId="Retraitcorpsdetexte31">
    <w:name w:val="Retrait corps de texte 31"/>
    <w:basedOn w:val="Normal"/>
    <w:pPr>
      <w:ind w:left="1080"/>
    </w:pPr>
  </w:style>
  <w:style w:type="paragraph" w:customStyle="1" w:styleId="Liste3">
    <w:name w:val="Liste3"/>
    <w:basedOn w:val="Normal"/>
    <w:pPr>
      <w:tabs>
        <w:tab w:val="left" w:pos="1134"/>
        <w:tab w:val="left" w:pos="1702"/>
        <w:tab w:val="left" w:pos="2694"/>
      </w:tabs>
      <w:spacing w:before="120" w:after="120"/>
      <w:ind w:left="357" w:hanging="357"/>
      <w:jc w:val="both"/>
    </w:pPr>
    <w:rPr>
      <w:rFonts w:ascii="Dutch" w:hAnsi="Dutch"/>
      <w:sz w:val="22"/>
      <w:szCs w:val="22"/>
    </w:rPr>
  </w:style>
  <w:style w:type="paragraph" w:customStyle="1" w:styleId="Liste5">
    <w:name w:val="Liste5"/>
    <w:basedOn w:val="Liste3"/>
    <w:pPr>
      <w:numPr>
        <w:numId w:val="4"/>
      </w:numPr>
      <w:tabs>
        <w:tab w:val="clear" w:pos="1134"/>
        <w:tab w:val="clear" w:pos="1702"/>
        <w:tab w:val="clear" w:pos="2694"/>
        <w:tab w:val="right" w:leader="dot" w:pos="8505"/>
      </w:tabs>
      <w:spacing w:before="0" w:after="0"/>
      <w:ind w:left="851" w:hanging="284"/>
    </w:pPr>
    <w:rPr>
      <w:rFonts w:ascii="Times New Roman" w:hAnsi="Times New Roman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2">
    <w:name w:val="Normal2"/>
    <w:basedOn w:val="Normal"/>
    <w:link w:val="Normal2Car"/>
    <w:rsid w:val="0000170B"/>
    <w:pPr>
      <w:keepLines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sz w:val="22"/>
      <w:szCs w:val="20"/>
      <w:lang w:eastAsia="fr-FR"/>
    </w:rPr>
  </w:style>
  <w:style w:type="character" w:customStyle="1" w:styleId="Normal2Car">
    <w:name w:val="Normal2 Car"/>
    <w:link w:val="Normal2"/>
    <w:locked/>
    <w:rsid w:val="0000170B"/>
    <w:rPr>
      <w:sz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1277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/>
  <LinksUpToDate>false</LinksUpToDate>
  <CharactersWithSpaces>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subject/>
  <dc:creator>MAZZONI MOYON</dc:creator>
  <cp:keywords/>
  <cp:lastModifiedBy>Nathalie Mazzoni</cp:lastModifiedBy>
  <cp:revision>4</cp:revision>
  <cp:lastPrinted>2014-06-29T08:49:00Z</cp:lastPrinted>
  <dcterms:created xsi:type="dcterms:W3CDTF">2025-02-27T16:45:00Z</dcterms:created>
  <dcterms:modified xsi:type="dcterms:W3CDTF">2025-02-27T16:47:00Z</dcterms:modified>
</cp:coreProperties>
</file>